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DFB" w:rsidRDefault="00D47435">
      <w:pPr>
        <w:spacing w:after="0"/>
        <w:ind w:left="16" w:right="2" w:hanging="10"/>
        <w:jc w:val="center"/>
      </w:pPr>
      <w:r>
        <w:rPr>
          <w:rFonts w:ascii="Cambria" w:eastAsia="Cambria" w:hAnsi="Cambria" w:cs="Cambria"/>
          <w:b/>
        </w:rPr>
        <w:t xml:space="preserve">AGENCE REGIONALE DE SANTE </w:t>
      </w:r>
    </w:p>
    <w:p w:rsidR="00CF0DFB" w:rsidRDefault="00D47435">
      <w:pPr>
        <w:spacing w:after="98"/>
        <w:ind w:left="16" w:hanging="10"/>
        <w:jc w:val="center"/>
      </w:pPr>
      <w:r>
        <w:rPr>
          <w:rFonts w:ascii="Cambria" w:eastAsia="Cambria" w:hAnsi="Cambria" w:cs="Cambria"/>
          <w:b/>
        </w:rPr>
        <w:t xml:space="preserve">DE PROVENCE-ALPES-COTE D’AZUR </w:t>
      </w:r>
    </w:p>
    <w:p w:rsidR="00CF0DFB" w:rsidRDefault="00D47435">
      <w:pPr>
        <w:spacing w:after="0"/>
        <w:ind w:left="16" w:hanging="10"/>
        <w:jc w:val="center"/>
      </w:pPr>
      <w:r>
        <w:rPr>
          <w:rFonts w:ascii="Cambria" w:eastAsia="Cambria" w:hAnsi="Cambria" w:cs="Cambria"/>
          <w:i/>
        </w:rPr>
        <w:t xml:space="preserve">Direction générale </w:t>
      </w:r>
    </w:p>
    <w:p w:rsidR="00CF0DFB" w:rsidRDefault="00D47435">
      <w:pPr>
        <w:spacing w:after="98"/>
        <w:ind w:left="16" w:right="1" w:hanging="10"/>
        <w:jc w:val="center"/>
      </w:pPr>
      <w:r>
        <w:rPr>
          <w:rFonts w:ascii="Cambria" w:eastAsia="Cambria" w:hAnsi="Cambria" w:cs="Cambria"/>
          <w:i/>
        </w:rPr>
        <w:t xml:space="preserve">Service expertise juridique &amp; marchés publics </w:t>
      </w:r>
    </w:p>
    <w:p w:rsidR="00CF0DFB" w:rsidRDefault="00D47435">
      <w:pPr>
        <w:spacing w:after="0" w:line="248" w:lineRule="auto"/>
        <w:ind w:left="15" w:right="-49" w:hanging="10"/>
        <w:jc w:val="center"/>
      </w:pPr>
      <w:r>
        <w:rPr>
          <w:rFonts w:ascii="Cambria" w:eastAsia="Cambria" w:hAnsi="Cambria" w:cs="Cambria"/>
        </w:rPr>
        <w:t xml:space="preserve">132 Boulevard de Paris CS 50039 </w:t>
      </w:r>
    </w:p>
    <w:p w:rsidR="00CF0DFB" w:rsidRDefault="00D47435" w:rsidP="00D47435">
      <w:pPr>
        <w:spacing w:after="0" w:line="248" w:lineRule="auto"/>
        <w:ind w:left="15" w:hanging="10"/>
        <w:jc w:val="center"/>
      </w:pPr>
      <w:r>
        <w:rPr>
          <w:rFonts w:ascii="Cambria" w:eastAsia="Cambria" w:hAnsi="Cambria" w:cs="Cambria"/>
        </w:rPr>
        <w:t xml:space="preserve">13331 Marseille Cedex 03 </w:t>
      </w:r>
      <w:r>
        <w:rPr>
          <w:rFonts w:ascii="Cambria" w:eastAsia="Cambria" w:hAnsi="Cambria" w:cs="Cambria"/>
          <w:sz w:val="20"/>
        </w:rPr>
        <w:t xml:space="preserve"> </w:t>
      </w:r>
    </w:p>
    <w:p w:rsidR="00CF0DFB" w:rsidRDefault="00D47435">
      <w:pPr>
        <w:spacing w:after="12"/>
      </w:pPr>
      <w:r>
        <w:rPr>
          <w:rFonts w:ascii="Cambria" w:eastAsia="Cambria" w:hAnsi="Cambria" w:cs="Cambria"/>
          <w:sz w:val="20"/>
        </w:rPr>
        <w:t xml:space="preserve"> </w:t>
      </w:r>
    </w:p>
    <w:p w:rsidR="00CF0DFB" w:rsidRDefault="00CF0DFB" w:rsidP="00D4743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7"/>
        <w:ind w:left="26"/>
        <w:jc w:val="center"/>
      </w:pPr>
    </w:p>
    <w:p w:rsidR="00D47435" w:rsidRDefault="00D47435" w:rsidP="00D4743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6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 xml:space="preserve">ANNEXE 4 : ATTESTATION DE VISITE MARCHE </w:t>
      </w:r>
      <w:r w:rsidRPr="00D47435">
        <w:rPr>
          <w:rFonts w:ascii="Cambria" w:eastAsia="Cambria" w:hAnsi="Cambria" w:cs="Cambria"/>
          <w:b/>
          <w:sz w:val="24"/>
        </w:rPr>
        <w:t>AO/02/2022/ARS13</w:t>
      </w:r>
    </w:p>
    <w:p w:rsidR="00D47435" w:rsidRPr="00D47435" w:rsidRDefault="00D47435" w:rsidP="00D4743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6"/>
      </w:pPr>
    </w:p>
    <w:p w:rsidR="00D47435" w:rsidRPr="00D47435" w:rsidRDefault="00D47435" w:rsidP="00D4743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6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 xml:space="preserve">Marché </w:t>
      </w:r>
      <w:r w:rsidRPr="00D47435">
        <w:rPr>
          <w:rFonts w:ascii="Cambria" w:eastAsia="Cambria" w:hAnsi="Cambria" w:cs="Cambria"/>
          <w:b/>
          <w:sz w:val="24"/>
        </w:rPr>
        <w:t>prestations de nettoyage des locaux tertiaires des bâtiments et surfaces de l’ARS PACA et fournitures associées du bâtiment M’Square situé au 132, Bd de Paris – 13003 – Marseille et dans les locaux de la Délégation Départementale du Vaucluse situé cite administrative, 1 AV 7ème Génie, 84000 Avignon</w:t>
      </w:r>
    </w:p>
    <w:p w:rsidR="00CF0DFB" w:rsidRDefault="00CF0DFB" w:rsidP="00D4743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66"/>
        <w:ind w:left="26"/>
        <w:jc w:val="center"/>
      </w:pPr>
    </w:p>
    <w:p w:rsidR="00CF0DFB" w:rsidRDefault="00D47435">
      <w:pPr>
        <w:spacing w:after="97"/>
      </w:pPr>
      <w:r>
        <w:rPr>
          <w:b/>
          <w:sz w:val="24"/>
        </w:rPr>
        <w:t xml:space="preserve"> </w:t>
      </w:r>
    </w:p>
    <w:p w:rsidR="00D47435" w:rsidRDefault="00D47435">
      <w:pPr>
        <w:spacing w:after="5" w:line="250" w:lineRule="auto"/>
        <w:ind w:left="-5" w:hanging="10"/>
        <w:rPr>
          <w:sz w:val="24"/>
        </w:rPr>
      </w:pPr>
      <w:r>
        <w:rPr>
          <w:sz w:val="24"/>
        </w:rPr>
        <w:t>Je soussigné, Mme, M……………………représentant l’Agence Régionale de Santé Paca, certifie avoir fait visiter ce jour le site suivant</w:t>
      </w:r>
      <w:r w:rsidR="003507C9">
        <w:rPr>
          <w:sz w:val="24"/>
        </w:rPr>
        <w:t> :</w:t>
      </w:r>
    </w:p>
    <w:p w:rsidR="00D47435" w:rsidRDefault="00D47435">
      <w:pPr>
        <w:spacing w:after="5" w:line="250" w:lineRule="auto"/>
        <w:ind w:left="-5" w:hanging="10"/>
        <w:rPr>
          <w:sz w:val="24"/>
        </w:rPr>
      </w:pPr>
    </w:p>
    <w:tbl>
      <w:tblPr>
        <w:tblW w:w="95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0"/>
        <w:gridCol w:w="3566"/>
        <w:gridCol w:w="2865"/>
      </w:tblGrid>
      <w:tr w:rsidR="00D47435" w:rsidTr="00A620AE">
        <w:trPr>
          <w:trHeight w:val="254"/>
        </w:trPr>
        <w:tc>
          <w:tcPr>
            <w:tcW w:w="3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435" w:rsidRPr="003507C9" w:rsidRDefault="00D47435" w:rsidP="00D47435">
            <w:pPr>
              <w:spacing w:after="360"/>
              <w:jc w:val="center"/>
              <w:rPr>
                <w:rFonts w:eastAsiaTheme="minorHAnsi"/>
                <w:b/>
                <w:bCs/>
                <w:color w:val="auto"/>
              </w:rPr>
            </w:pPr>
            <w:r w:rsidRPr="003507C9">
              <w:rPr>
                <w:b/>
                <w:bCs/>
              </w:rPr>
              <w:t>Lot (site)</w:t>
            </w:r>
          </w:p>
        </w:tc>
        <w:tc>
          <w:tcPr>
            <w:tcW w:w="3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435" w:rsidRPr="003507C9" w:rsidRDefault="00D47435" w:rsidP="00D47435">
            <w:pPr>
              <w:spacing w:after="360"/>
              <w:jc w:val="center"/>
              <w:rPr>
                <w:b/>
                <w:bCs/>
                <w:lang w:eastAsia="en-US"/>
              </w:rPr>
            </w:pPr>
            <w:r w:rsidRPr="003507C9">
              <w:rPr>
                <w:b/>
                <w:bCs/>
              </w:rPr>
              <w:t>Adresse</w:t>
            </w:r>
          </w:p>
        </w:tc>
        <w:tc>
          <w:tcPr>
            <w:tcW w:w="2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/>
          </w:tcPr>
          <w:p w:rsidR="00D47435" w:rsidRPr="003507C9" w:rsidRDefault="00A620AE" w:rsidP="00D47435">
            <w:pPr>
              <w:spacing w:after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Visite (OUI/NON)</w:t>
            </w:r>
          </w:p>
        </w:tc>
      </w:tr>
      <w:tr w:rsidR="00D47435" w:rsidTr="00A620AE">
        <w:trPr>
          <w:trHeight w:val="821"/>
        </w:trPr>
        <w:tc>
          <w:tcPr>
            <w:tcW w:w="3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435" w:rsidRPr="003507C9" w:rsidRDefault="00D47435" w:rsidP="003507C9">
            <w:pPr>
              <w:spacing w:after="360"/>
              <w:jc w:val="center"/>
              <w:rPr>
                <w:b/>
              </w:rPr>
            </w:pPr>
            <w:r w:rsidRPr="003507C9">
              <w:rPr>
                <w:b/>
              </w:rPr>
              <w:t>Lot 1 (siège ARS PACA - Marseille)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435" w:rsidRPr="003507C9" w:rsidRDefault="00D47435" w:rsidP="003507C9">
            <w:pPr>
              <w:spacing w:after="360"/>
              <w:jc w:val="center"/>
              <w:rPr>
                <w:b/>
              </w:rPr>
            </w:pPr>
            <w:r w:rsidRPr="003507C9">
              <w:rPr>
                <w:b/>
              </w:rPr>
              <w:t>132, Bd de Paris – 13003 – Marseille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7435" w:rsidRPr="003507C9" w:rsidRDefault="00D47435" w:rsidP="003507C9">
            <w:pPr>
              <w:spacing w:after="360"/>
              <w:jc w:val="center"/>
              <w:rPr>
                <w:b/>
              </w:rPr>
            </w:pPr>
          </w:p>
        </w:tc>
      </w:tr>
      <w:tr w:rsidR="00D47435" w:rsidTr="00A620AE">
        <w:trPr>
          <w:trHeight w:val="1270"/>
        </w:trPr>
        <w:tc>
          <w:tcPr>
            <w:tcW w:w="3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435" w:rsidRPr="003507C9" w:rsidRDefault="00D47435" w:rsidP="003507C9">
            <w:pPr>
              <w:spacing w:after="360"/>
              <w:jc w:val="center"/>
              <w:rPr>
                <w:b/>
              </w:rPr>
            </w:pPr>
            <w:r w:rsidRPr="003507C9">
              <w:rPr>
                <w:b/>
              </w:rPr>
              <w:t>Lot 2 (Délégation Départementale du Vaucluse – Avignon)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435" w:rsidRPr="003507C9" w:rsidRDefault="00D47435" w:rsidP="003507C9">
            <w:pPr>
              <w:spacing w:after="360"/>
              <w:jc w:val="center"/>
              <w:rPr>
                <w:b/>
              </w:rPr>
            </w:pPr>
            <w:r w:rsidRPr="003507C9">
              <w:rPr>
                <w:b/>
              </w:rPr>
              <w:t>CITE Administrative, 1 AV 7ème Génie, 84000 Avignon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7435" w:rsidRPr="003507C9" w:rsidRDefault="00D47435" w:rsidP="003507C9">
            <w:pPr>
              <w:spacing w:after="360"/>
              <w:jc w:val="center"/>
              <w:rPr>
                <w:b/>
              </w:rPr>
            </w:pPr>
          </w:p>
        </w:tc>
      </w:tr>
    </w:tbl>
    <w:p w:rsidR="00CF0DFB" w:rsidRDefault="00D47435">
      <w:pPr>
        <w:spacing w:after="5" w:line="250" w:lineRule="auto"/>
        <w:ind w:left="-5" w:hanging="10"/>
        <w:rPr>
          <w:sz w:val="24"/>
        </w:rPr>
      </w:pPr>
      <w:r>
        <w:rPr>
          <w:sz w:val="24"/>
        </w:rPr>
        <w:t xml:space="preserve"> </w:t>
      </w:r>
    </w:p>
    <w:p w:rsidR="00CF0DFB" w:rsidRDefault="00CF0DFB">
      <w:pPr>
        <w:spacing w:after="0"/>
      </w:pPr>
    </w:p>
    <w:p w:rsidR="00CF0DFB" w:rsidRDefault="00D47435">
      <w:pPr>
        <w:spacing w:after="5" w:line="250" w:lineRule="auto"/>
        <w:ind w:left="-5" w:hanging="10"/>
      </w:pPr>
      <w:r>
        <w:rPr>
          <w:sz w:val="24"/>
        </w:rPr>
        <w:t xml:space="preserve">Mme/M. …………………………représentant la société ………………………………………… </w:t>
      </w:r>
    </w:p>
    <w:p w:rsidR="00CF0DFB" w:rsidRDefault="00D47435">
      <w:pPr>
        <w:spacing w:after="0"/>
      </w:pPr>
      <w:r>
        <w:rPr>
          <w:sz w:val="24"/>
        </w:rPr>
        <w:t xml:space="preserve"> </w:t>
      </w:r>
    </w:p>
    <w:p w:rsidR="00CF0DFB" w:rsidRDefault="00D47435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476885</wp:posOffset>
                </wp:positionV>
                <wp:extent cx="7556880" cy="1320835"/>
                <wp:effectExtent l="0" t="0" r="0" b="0"/>
                <wp:wrapTopAndBottom/>
                <wp:docPr id="735" name="Group 7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880" cy="1320835"/>
                          <a:chOff x="0" y="0"/>
                          <a:chExt cx="7556880" cy="1320835"/>
                        </a:xfrm>
                      </wpg:grpSpPr>
                      <wps:wsp>
                        <wps:cNvPr id="19" name="Rectangle 19"/>
                        <wps:cNvSpPr/>
                        <wps:spPr>
                          <a:xfrm>
                            <a:off x="2213483" y="1180626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0DFB" w:rsidRDefault="00D47435">
                              <w:r>
                                <w:rPr>
                                  <w:rFonts w:ascii="Cambria" w:eastAsia="Cambria" w:hAnsi="Cambria" w:cs="Cambria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243963" y="1180626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0DFB" w:rsidRDefault="00D47435">
                              <w:r>
                                <w:rPr>
                                  <w:rFonts w:ascii="Cambria" w:eastAsia="Cambria" w:hAnsi="Cambria" w:cs="Cambria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4" name="Picture 1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720090" y="243205"/>
                            <a:ext cx="1494536" cy="1041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4" name="Picture 97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-4444"/>
                            <a:ext cx="7543800" cy="3230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735" o:spid="_x0000_s1026" style="position:absolute;margin-left:0;margin-top:37.55pt;width:595.05pt;height:104pt;z-index:251658240;mso-position-horizontal-relative:page;mso-position-vertical-relative:page" coordsize="75568,1320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">
                <v:rect id="Rectangle 19" o:spid="_x0000_s1027" style="position:absolute;left:22134;top:11806;width:411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CF0DFB" w:rsidRDefault="00D47435">
                        <w:r>
                          <w:rPr>
                            <w:rFonts w:ascii="Cambria" w:eastAsia="Cambria" w:hAnsi="Cambria" w:cs="Cambria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28" style="position:absolute;left:22439;top:11806;width:410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CF0DFB" w:rsidRDefault="00D47435">
                        <w:r>
                          <w:rPr>
                            <w:rFonts w:ascii="Cambria" w:eastAsia="Cambria" w:hAnsi="Cambria" w:cs="Cambria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4" o:spid="_x0000_s1029" type="#_x0000_t75" style="position:absolute;left:7200;top:2432;width:14946;height:10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">
                  <v:imagedata r:id="rId6" o:title=""/>
                </v:shape>
                <v:shape id="Picture 974" o:spid="_x0000_s1030" type="#_x0000_t75" style="position:absolute;top:-44;width:75438;height:3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">
                  <v:imagedata r:id="rId7" o:title=""/>
                </v:shape>
                <w10:wrap type="topAndBottom" anchorx="page" anchory="page"/>
              </v:group>
            </w:pict>
          </mc:Fallback>
        </mc:AlternateContent>
      </w:r>
    </w:p>
    <w:p w:rsidR="00CF0DFB" w:rsidRDefault="00D47435" w:rsidP="00D47435">
      <w:pPr>
        <w:spacing w:after="5" w:line="250" w:lineRule="auto"/>
        <w:ind w:left="-5" w:hanging="10"/>
      </w:pPr>
      <w:r>
        <w:rPr>
          <w:sz w:val="24"/>
        </w:rPr>
        <w:t>A Marseille le</w:t>
      </w:r>
      <w:r w:rsidR="00A620AE">
        <w:rPr>
          <w:sz w:val="24"/>
        </w:rPr>
        <w:t>,</w:t>
      </w:r>
    </w:p>
    <w:p w:rsidR="00A620AE" w:rsidRDefault="00A620AE" w:rsidP="00A620AE">
      <w:pPr>
        <w:spacing w:after="5" w:line="250" w:lineRule="auto"/>
        <w:ind w:left="-5" w:hanging="10"/>
      </w:pPr>
      <w:r>
        <w:rPr>
          <w:sz w:val="24"/>
        </w:rPr>
        <w:t xml:space="preserve">A </w:t>
      </w:r>
      <w:r>
        <w:rPr>
          <w:sz w:val="24"/>
        </w:rPr>
        <w:t>Avignon</w:t>
      </w:r>
      <w:r>
        <w:rPr>
          <w:sz w:val="24"/>
        </w:rPr>
        <w:t xml:space="preserve"> </w:t>
      </w:r>
      <w:r>
        <w:rPr>
          <w:sz w:val="24"/>
        </w:rPr>
        <w:t xml:space="preserve">  </w:t>
      </w:r>
      <w:bookmarkStart w:id="0" w:name="_GoBack"/>
      <w:bookmarkEnd w:id="0"/>
      <w:r>
        <w:rPr>
          <w:sz w:val="24"/>
        </w:rPr>
        <w:t>le</w:t>
      </w:r>
      <w:r>
        <w:rPr>
          <w:sz w:val="24"/>
        </w:rPr>
        <w:t>,</w:t>
      </w:r>
    </w:p>
    <w:p w:rsidR="00CF0DFB" w:rsidRDefault="00CF0DFB">
      <w:pPr>
        <w:spacing w:after="0"/>
      </w:pPr>
    </w:p>
    <w:p w:rsidR="00CF0DFB" w:rsidRDefault="00D47435" w:rsidP="00D47435">
      <w:pPr>
        <w:spacing w:after="106" w:line="250" w:lineRule="auto"/>
        <w:ind w:left="-5" w:hanging="10"/>
      </w:pPr>
      <w:r>
        <w:rPr>
          <w:sz w:val="24"/>
        </w:rPr>
        <w:t>Signature du Candidat                                                                 Signature du représentant de l’ARS Paca</w:t>
      </w:r>
    </w:p>
    <w:p w:rsidR="00CF0DFB" w:rsidRDefault="00CF0DFB" w:rsidP="00D47435">
      <w:pPr>
        <w:spacing w:after="3"/>
      </w:pPr>
    </w:p>
    <w:sectPr w:rsidR="00CF0DFB">
      <w:pgSz w:w="11904" w:h="16836"/>
      <w:pgMar w:top="1440" w:right="1139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FB"/>
    <w:rsid w:val="003507C9"/>
    <w:rsid w:val="00A620AE"/>
    <w:rsid w:val="00CF0DFB"/>
    <w:rsid w:val="00D4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6381D"/>
  <w15:docId w15:val="{7107C251-A02D-49F8-A646-DE70466E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Config</dc:creator>
  <cp:keywords/>
  <cp:lastModifiedBy>BENNACER, Mohammed (ARS-PACA/DG/SEJMP)</cp:lastModifiedBy>
  <cp:revision>4</cp:revision>
  <cp:lastPrinted>2022-06-29T12:24:00Z</cp:lastPrinted>
  <dcterms:created xsi:type="dcterms:W3CDTF">2022-06-29T08:36:00Z</dcterms:created>
  <dcterms:modified xsi:type="dcterms:W3CDTF">2022-06-30T10:01:00Z</dcterms:modified>
</cp:coreProperties>
</file>