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63F41" w14:textId="533EC42C" w:rsidR="00664338" w:rsidRDefault="00334BE6" w:rsidP="006643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2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 wp14:anchorId="4FB3632C" wp14:editId="194B1742">
            <wp:extent cx="1247775" cy="73325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s 13pac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469" cy="751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57102" w14:textId="77777777" w:rsidR="0054408F" w:rsidRPr="008A0F71" w:rsidRDefault="0054408F" w:rsidP="006643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2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B6D561B" w14:textId="475D472F" w:rsidR="0054408F" w:rsidRPr="001347F2" w:rsidRDefault="008C25E2" w:rsidP="00134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8"/>
        </w:rPr>
      </w:pPr>
      <w:r>
        <w:rPr>
          <w:rFonts w:ascii="Times New Roman" w:eastAsia="Trebuchet MS" w:hAnsi="Times New Roman" w:cs="Times New Roman"/>
          <w:b/>
          <w:sz w:val="28"/>
        </w:rPr>
        <w:t xml:space="preserve">ANNEXE 5 </w:t>
      </w:r>
      <w:r w:rsidR="0054408F" w:rsidRPr="001347F2">
        <w:rPr>
          <w:rFonts w:ascii="Times New Roman" w:eastAsia="Trebuchet MS" w:hAnsi="Times New Roman" w:cs="Times New Roman"/>
          <w:b/>
          <w:sz w:val="28"/>
        </w:rPr>
        <w:t>TRAME DE ME</w:t>
      </w:r>
      <w:r w:rsidR="00C57F68" w:rsidRPr="001347F2">
        <w:rPr>
          <w:rFonts w:ascii="Times New Roman" w:eastAsia="Trebuchet MS" w:hAnsi="Times New Roman" w:cs="Times New Roman"/>
          <w:b/>
          <w:sz w:val="28"/>
        </w:rPr>
        <w:t>M</w:t>
      </w:r>
      <w:r w:rsidR="0054408F" w:rsidRPr="001347F2">
        <w:rPr>
          <w:rFonts w:ascii="Times New Roman" w:eastAsia="Trebuchet MS" w:hAnsi="Times New Roman" w:cs="Times New Roman"/>
          <w:b/>
          <w:sz w:val="28"/>
        </w:rPr>
        <w:t>OIRE</w:t>
      </w:r>
    </w:p>
    <w:p w14:paraId="0C8D37BB" w14:textId="2D36B6B3" w:rsidR="0054408F" w:rsidRPr="001347F2" w:rsidRDefault="0054408F" w:rsidP="001347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0000"/>
        <w:spacing w:after="0" w:line="240" w:lineRule="auto"/>
        <w:jc w:val="center"/>
        <w:rPr>
          <w:rFonts w:ascii="Times New Roman" w:eastAsia="Trebuchet MS" w:hAnsi="Times New Roman" w:cs="Times New Roman"/>
          <w:b/>
          <w:sz w:val="28"/>
        </w:rPr>
      </w:pPr>
      <w:r w:rsidRPr="001347F2">
        <w:rPr>
          <w:rFonts w:ascii="Times New Roman" w:eastAsia="Trebuchet MS" w:hAnsi="Times New Roman" w:cs="Times New Roman"/>
          <w:b/>
          <w:sz w:val="28"/>
        </w:rPr>
        <w:t>Cadre de réponse</w:t>
      </w:r>
      <w:r w:rsidR="004E338D">
        <w:rPr>
          <w:rFonts w:ascii="Times New Roman" w:eastAsia="Trebuchet MS" w:hAnsi="Times New Roman" w:cs="Times New Roman"/>
          <w:b/>
          <w:sz w:val="28"/>
        </w:rPr>
        <w:t xml:space="preserve"> obligatoire</w:t>
      </w:r>
    </w:p>
    <w:p w14:paraId="209FC652" w14:textId="77777777" w:rsidR="00664338" w:rsidRPr="008A0F71" w:rsidRDefault="00664338" w:rsidP="00444BF3">
      <w:pPr>
        <w:tabs>
          <w:tab w:val="left" w:pos="289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C87F2E9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767E942E" w14:textId="77777777" w:rsidR="00664338" w:rsidRPr="008A0F71" w:rsidRDefault="00664338" w:rsidP="00664338">
      <w:pPr>
        <w:spacing w:after="12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7107AA1C" w14:textId="567E1ABC" w:rsidR="00664338" w:rsidRPr="0054408F" w:rsidRDefault="00664338" w:rsidP="00664338">
      <w:pPr>
        <w:spacing w:before="40" w:after="0" w:line="240" w:lineRule="auto"/>
        <w:ind w:left="20" w:right="20"/>
        <w:jc w:val="center"/>
        <w:rPr>
          <w:rFonts w:ascii="Times New Roman" w:eastAsia="Trebuchet MS" w:hAnsi="Times New Roman" w:cs="Times New Roman"/>
          <w:b/>
          <w:color w:val="000000"/>
          <w:sz w:val="28"/>
          <w:szCs w:val="28"/>
        </w:rPr>
      </w:pPr>
      <w:r w:rsidRPr="0054408F">
        <w:rPr>
          <w:rFonts w:ascii="Times New Roman" w:eastAsia="Trebuchet MS" w:hAnsi="Times New Roman" w:cs="Times New Roman"/>
          <w:b/>
          <w:color w:val="000000"/>
          <w:sz w:val="28"/>
          <w:szCs w:val="28"/>
        </w:rPr>
        <w:t xml:space="preserve">ACCORD-CADRE </w:t>
      </w:r>
      <w:r w:rsidR="008C25E2" w:rsidRPr="008C25E2">
        <w:rPr>
          <w:rFonts w:ascii="Times New Roman" w:eastAsia="Trebuchet MS" w:hAnsi="Times New Roman" w:cs="Times New Roman"/>
          <w:b/>
          <w:color w:val="000000"/>
          <w:sz w:val="28"/>
          <w:szCs w:val="28"/>
        </w:rPr>
        <w:t>AO/02/2022/ARS13</w:t>
      </w:r>
    </w:p>
    <w:p w14:paraId="4E15E8AF" w14:textId="77777777" w:rsidR="00664338" w:rsidRPr="008A0F71" w:rsidRDefault="00664338" w:rsidP="00664338">
      <w:pPr>
        <w:spacing w:after="0" w:line="240" w:lineRule="exact"/>
        <w:rPr>
          <w:rFonts w:ascii="Trebuchet MS" w:eastAsia="Times New Roman" w:hAnsi="Trebuchet MS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355"/>
        <w:tblW w:w="0" w:type="auto"/>
        <w:tblLayout w:type="fixed"/>
        <w:tblLook w:val="04A0" w:firstRow="1" w:lastRow="0" w:firstColumn="1" w:lastColumn="0" w:noHBand="0" w:noVBand="1"/>
      </w:tblPr>
      <w:tblGrid>
        <w:gridCol w:w="7100"/>
      </w:tblGrid>
      <w:tr w:rsidR="00664338" w:rsidRPr="008A0F71" w14:paraId="6ADC83B6" w14:textId="77777777" w:rsidTr="0054408F">
        <w:trPr>
          <w:trHeight w:val="1998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B36A52D" w14:textId="17EE6499" w:rsidR="0033271C" w:rsidRPr="0033271C" w:rsidRDefault="001347F2" w:rsidP="007D4B0C">
            <w:pPr>
              <w:spacing w:after="0" w:line="325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fr-FR"/>
              </w:rPr>
            </w:pPr>
            <w:r w:rsidRPr="004E0BD1">
              <w:rPr>
                <w:rFonts w:ascii="Cambria" w:hAnsi="Cambria" w:cs="Arial"/>
              </w:rPr>
              <w:t>La consultation a pour objet l’exécution de prestations de nettoyage du siège de l’ARS PACA, dans les locaux du bâtiment M’Square situé au 132, Bd de Paris – 13003 – Marseille et dans les locaux de la Délégation Départementale du Vaucluse situé cite administrative, 1 AV 7ème Génie, 84000 Avignon</w:t>
            </w:r>
            <w:r w:rsidRPr="0033271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fr-FR"/>
              </w:rPr>
              <w:t xml:space="preserve"> </w:t>
            </w:r>
          </w:p>
          <w:p w14:paraId="5A6B8BBC" w14:textId="60B9815B" w:rsidR="00664338" w:rsidRPr="008A0F71" w:rsidRDefault="00664338" w:rsidP="00736218">
            <w:pPr>
              <w:spacing w:after="0" w:line="325" w:lineRule="exact"/>
              <w:jc w:val="center"/>
              <w:rPr>
                <w:rFonts w:ascii="Trebuchet MS" w:eastAsia="Times New Roman" w:hAnsi="Trebuchet MS" w:cs="Times New Roman"/>
                <w:b/>
                <w:sz w:val="28"/>
                <w:szCs w:val="24"/>
                <w:lang w:eastAsia="fr-FR"/>
              </w:rPr>
            </w:pPr>
          </w:p>
        </w:tc>
      </w:tr>
    </w:tbl>
    <w:p w14:paraId="28B5C3D8" w14:textId="77777777" w:rsidR="00664338" w:rsidRPr="008A0F71" w:rsidRDefault="00664338" w:rsidP="00664338">
      <w:pPr>
        <w:spacing w:after="180" w:line="240" w:lineRule="exact"/>
        <w:rPr>
          <w:rFonts w:ascii="Trebuchet MS" w:eastAsia="Times New Roman" w:hAnsi="Trebuchet MS" w:cs="Times New Roman"/>
          <w:sz w:val="24"/>
          <w:szCs w:val="24"/>
        </w:rPr>
      </w:pPr>
    </w:p>
    <w:p w14:paraId="60271081" w14:textId="77777777" w:rsidR="00664338" w:rsidRPr="008A0F71" w:rsidRDefault="00664338" w:rsidP="00664338">
      <w:pPr>
        <w:spacing w:after="20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55B1194D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06248328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41C84363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3ACE0D19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0DD953A6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656AB96E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4A589EA8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44CB69E0" w14:textId="77777777" w:rsidR="00664338" w:rsidRPr="008A0F71" w:rsidRDefault="00664338" w:rsidP="00664338">
      <w:pPr>
        <w:spacing w:after="0" w:line="240" w:lineRule="exact"/>
        <w:jc w:val="center"/>
        <w:rPr>
          <w:rFonts w:ascii="Trebuchet MS" w:eastAsia="Times New Roman" w:hAnsi="Trebuchet MS" w:cs="Times New Roman"/>
          <w:sz w:val="24"/>
          <w:szCs w:val="24"/>
        </w:rPr>
      </w:pPr>
    </w:p>
    <w:p w14:paraId="4AA97DDB" w14:textId="77777777" w:rsidR="00664338" w:rsidRPr="008A0F71" w:rsidRDefault="00664338" w:rsidP="00664338">
      <w:pPr>
        <w:spacing w:after="0" w:line="279" w:lineRule="exact"/>
        <w:ind w:right="20"/>
        <w:rPr>
          <w:rFonts w:ascii="Trebuchet MS" w:eastAsia="Trebuchet MS" w:hAnsi="Trebuchet MS" w:cs="Trebuchet MS"/>
          <w:b/>
          <w:color w:val="000000"/>
          <w:sz w:val="16"/>
          <w:szCs w:val="16"/>
        </w:rPr>
      </w:pPr>
    </w:p>
    <w:p w14:paraId="634E1F56" w14:textId="77777777" w:rsidR="00664338" w:rsidRPr="001347F2" w:rsidRDefault="00664338" w:rsidP="001347F2">
      <w:pPr>
        <w:spacing w:after="0" w:line="279" w:lineRule="exact"/>
        <w:ind w:left="20" w:right="20"/>
        <w:jc w:val="center"/>
        <w:rPr>
          <w:rFonts w:ascii="Cambria" w:hAnsi="Cambria" w:cs="Arial"/>
        </w:rPr>
      </w:pPr>
    </w:p>
    <w:p w14:paraId="328ECE65" w14:textId="77777777" w:rsidR="001347F2" w:rsidRPr="001347F2" w:rsidRDefault="001347F2" w:rsidP="001347F2">
      <w:pPr>
        <w:spacing w:after="0"/>
        <w:jc w:val="center"/>
        <w:rPr>
          <w:rFonts w:ascii="Cambria" w:hAnsi="Cambria" w:cs="Arial"/>
        </w:rPr>
      </w:pPr>
      <w:r w:rsidRPr="001347F2">
        <w:rPr>
          <w:rFonts w:ascii="Cambria" w:hAnsi="Cambria" w:cs="Arial"/>
        </w:rPr>
        <w:t>Agence régionale de santé</w:t>
      </w:r>
    </w:p>
    <w:p w14:paraId="2B90C9C4" w14:textId="77777777" w:rsidR="001347F2" w:rsidRPr="001347F2" w:rsidRDefault="001347F2" w:rsidP="001347F2">
      <w:pPr>
        <w:spacing w:after="0"/>
        <w:jc w:val="center"/>
        <w:rPr>
          <w:rFonts w:ascii="Cambria" w:hAnsi="Cambria" w:cs="Arial"/>
        </w:rPr>
      </w:pPr>
      <w:r w:rsidRPr="001347F2">
        <w:rPr>
          <w:rFonts w:ascii="Cambria" w:hAnsi="Cambria" w:cs="Arial"/>
        </w:rPr>
        <w:t>De Provence-Alpes-Côte d’Azur</w:t>
      </w:r>
    </w:p>
    <w:p w14:paraId="6C992C35" w14:textId="77777777" w:rsidR="001347F2" w:rsidRPr="001347F2" w:rsidRDefault="001347F2" w:rsidP="001347F2">
      <w:pPr>
        <w:spacing w:after="0"/>
        <w:jc w:val="center"/>
        <w:rPr>
          <w:rFonts w:ascii="Cambria" w:hAnsi="Cambria" w:cs="Arial"/>
        </w:rPr>
      </w:pPr>
      <w:r w:rsidRPr="001347F2">
        <w:rPr>
          <w:rFonts w:ascii="Cambria" w:hAnsi="Cambria" w:cs="Arial"/>
        </w:rPr>
        <w:t>132 boulevard de Paris</w:t>
      </w:r>
    </w:p>
    <w:p w14:paraId="4B41DC72" w14:textId="77777777" w:rsidR="001347F2" w:rsidRPr="001347F2" w:rsidRDefault="001347F2" w:rsidP="001347F2">
      <w:pPr>
        <w:spacing w:after="0"/>
        <w:jc w:val="center"/>
        <w:rPr>
          <w:rFonts w:ascii="Cambria" w:hAnsi="Cambria" w:cs="Arial"/>
        </w:rPr>
      </w:pPr>
      <w:r w:rsidRPr="001347F2">
        <w:rPr>
          <w:rFonts w:ascii="Cambria" w:hAnsi="Cambria" w:cs="Arial"/>
        </w:rPr>
        <w:t>CS 50039</w:t>
      </w:r>
    </w:p>
    <w:p w14:paraId="6F93F28B" w14:textId="6B8EE2B6" w:rsidR="00BD0802" w:rsidRDefault="001347F2" w:rsidP="001347F2">
      <w:pPr>
        <w:spacing w:after="0"/>
        <w:jc w:val="center"/>
        <w:rPr>
          <w:rFonts w:ascii="Cambria" w:hAnsi="Cambria" w:cs="Arial"/>
        </w:rPr>
      </w:pPr>
      <w:r w:rsidRPr="001347F2">
        <w:rPr>
          <w:rFonts w:ascii="Cambria" w:hAnsi="Cambria" w:cs="Arial"/>
        </w:rPr>
        <w:t>13331 Marseille cedex 03</w:t>
      </w:r>
    </w:p>
    <w:p w14:paraId="639C5275" w14:textId="4F702D14" w:rsidR="001347F2" w:rsidRPr="001347F2" w:rsidRDefault="001347F2" w:rsidP="001347F2">
      <w:pPr>
        <w:spacing w:after="0"/>
        <w:jc w:val="center"/>
        <w:rPr>
          <w:rFonts w:ascii="Cambria" w:hAnsi="Cambria" w:cs="Arial"/>
          <w:b/>
          <w:sz w:val="28"/>
        </w:rPr>
      </w:pPr>
    </w:p>
    <w:p w14:paraId="1D7E3182" w14:textId="77777777" w:rsidR="001347F2" w:rsidRPr="001347F2" w:rsidRDefault="001347F2" w:rsidP="001347F2">
      <w:pPr>
        <w:spacing w:after="0"/>
        <w:jc w:val="center"/>
        <w:rPr>
          <w:rFonts w:ascii="Cambria" w:hAnsi="Cambria" w:cs="Arial"/>
          <w:b/>
          <w:sz w:val="28"/>
        </w:rPr>
      </w:pPr>
    </w:p>
    <w:p w14:paraId="19CCB70F" w14:textId="5DDF71F1" w:rsidR="00736218" w:rsidRDefault="00736218" w:rsidP="001347F2">
      <w:pPr>
        <w:jc w:val="center"/>
        <w:rPr>
          <w:rFonts w:ascii="Times New Roman" w:hAnsi="Times New Roman" w:cs="Times New Roman"/>
          <w:b/>
          <w:sz w:val="28"/>
        </w:rPr>
      </w:pPr>
      <w:r w:rsidRPr="001347F2">
        <w:rPr>
          <w:rFonts w:ascii="Times New Roman" w:hAnsi="Times New Roman" w:cs="Times New Roman"/>
          <w:b/>
          <w:sz w:val="28"/>
        </w:rPr>
        <w:t xml:space="preserve">Le candidat doit utiliser cette </w:t>
      </w:r>
      <w:r w:rsidR="00604507">
        <w:rPr>
          <w:rFonts w:ascii="Times New Roman" w:hAnsi="Times New Roman" w:cs="Times New Roman"/>
          <w:b/>
          <w:sz w:val="28"/>
        </w:rPr>
        <w:t xml:space="preserve">TRAME </w:t>
      </w:r>
      <w:r w:rsidRPr="001347F2">
        <w:rPr>
          <w:rFonts w:ascii="Times New Roman" w:hAnsi="Times New Roman" w:cs="Times New Roman"/>
          <w:b/>
          <w:sz w:val="28"/>
        </w:rPr>
        <w:t>– il peut la compléter par un mémoire technique.</w:t>
      </w:r>
    </w:p>
    <w:p w14:paraId="60231C97" w14:textId="09077B77" w:rsidR="004E338D" w:rsidRDefault="004E338D" w:rsidP="001347F2">
      <w:pPr>
        <w:jc w:val="center"/>
        <w:rPr>
          <w:rFonts w:ascii="Times New Roman" w:hAnsi="Times New Roman" w:cs="Times New Roman"/>
          <w:b/>
          <w:sz w:val="28"/>
        </w:rPr>
      </w:pPr>
    </w:p>
    <w:p w14:paraId="1FC08272" w14:textId="5091430A" w:rsidR="001347F2" w:rsidRPr="004E338D" w:rsidRDefault="004E338D" w:rsidP="004E338D">
      <w:pPr>
        <w:jc w:val="center"/>
        <w:rPr>
          <w:rFonts w:ascii="Times New Roman" w:hAnsi="Times New Roman" w:cs="Times New Roman"/>
          <w:b/>
          <w:sz w:val="28"/>
        </w:rPr>
      </w:pPr>
      <w:r w:rsidRPr="008C25E2">
        <w:rPr>
          <w:rFonts w:ascii="Times New Roman" w:hAnsi="Times New Roman" w:cs="Times New Roman"/>
          <w:b/>
          <w:sz w:val="28"/>
          <w:highlight w:val="yellow"/>
        </w:rPr>
        <w:lastRenderedPageBreak/>
        <w:t>CANDIDAT : ………………</w:t>
      </w:r>
      <w:r w:rsidR="008C25E2" w:rsidRPr="008C25E2">
        <w:rPr>
          <w:rFonts w:ascii="Times New Roman" w:hAnsi="Times New Roman" w:cs="Times New Roman"/>
          <w:b/>
          <w:sz w:val="28"/>
          <w:highlight w:val="yellow"/>
        </w:rPr>
        <w:t xml:space="preserve"> lot n°…………….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4654"/>
        <w:gridCol w:w="8808"/>
        <w:gridCol w:w="1559"/>
      </w:tblGrid>
      <w:tr w:rsidR="001347F2" w14:paraId="2F57DFCE" w14:textId="77777777" w:rsidTr="004E338D">
        <w:trPr>
          <w:trHeight w:val="1272"/>
        </w:trPr>
        <w:tc>
          <w:tcPr>
            <w:tcW w:w="4654" w:type="dxa"/>
            <w:shd w:val="clear" w:color="auto" w:fill="E2EFD9" w:themeFill="accent6" w:themeFillTint="33"/>
          </w:tcPr>
          <w:p w14:paraId="48D39A66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9B6E20" w14:textId="5AF6CAEC" w:rsidR="001347F2" w:rsidRDefault="001347F2" w:rsidP="001D56F1">
            <w:pPr>
              <w:jc w:val="center"/>
              <w:rPr>
                <w:rFonts w:ascii="Times New Roman" w:hAnsi="Times New Roman" w:cs="Times New Roman"/>
              </w:rPr>
            </w:pPr>
            <w:r w:rsidRPr="00857202">
              <w:rPr>
                <w:rFonts w:ascii="Times New Roman" w:hAnsi="Times New Roman" w:cs="Times New Roman"/>
                <w:b/>
                <w:sz w:val="24"/>
                <w:szCs w:val="24"/>
              </w:rPr>
              <w:t>ELEMENTS NOTES DANS LE CADRE DE L’OFFRE</w:t>
            </w:r>
          </w:p>
        </w:tc>
        <w:tc>
          <w:tcPr>
            <w:tcW w:w="8808" w:type="dxa"/>
            <w:shd w:val="clear" w:color="auto" w:fill="E2EFD9" w:themeFill="accent6" w:themeFillTint="33"/>
          </w:tcPr>
          <w:p w14:paraId="5E2F991E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C6C0FD" w14:textId="6FB3C23D" w:rsidR="001D56F1" w:rsidRDefault="00604507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REPONSE </w:t>
            </w:r>
          </w:p>
          <w:p w14:paraId="3C4D8E8E" w14:textId="3E039DBA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  <w:sz w:val="24"/>
                <w:szCs w:val="24"/>
              </w:rPr>
              <w:t>« </w:t>
            </w:r>
            <w:r w:rsidRPr="001D56F1">
              <w:rPr>
                <w:rFonts w:ascii="Times New Roman" w:hAnsi="Times New Roman" w:cs="Times New Roman"/>
                <w:b/>
              </w:rPr>
              <w:t>Moyens matériels et techniques à l’exécution des prestations »</w:t>
            </w:r>
          </w:p>
          <w:p w14:paraId="0662BF4C" w14:textId="77777777" w:rsidR="001D56F1" w:rsidRPr="00604507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</w:p>
          <w:p w14:paraId="5EDCB05E" w14:textId="6B6AC04F" w:rsidR="001347F2" w:rsidRPr="00604507" w:rsidRDefault="001347F2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2D12ED60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366F1D2" w14:textId="35A243E1" w:rsidR="001347F2" w:rsidRPr="00604507" w:rsidRDefault="00604507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07">
              <w:rPr>
                <w:rFonts w:ascii="Times New Roman" w:hAnsi="Times New Roman" w:cs="Times New Roman"/>
                <w:b/>
                <w:sz w:val="24"/>
                <w:szCs w:val="24"/>
              </w:rPr>
              <w:t>Numéro de page mémoire technique</w:t>
            </w:r>
          </w:p>
        </w:tc>
      </w:tr>
      <w:tr w:rsidR="001347F2" w14:paraId="6A1F51F5" w14:textId="77777777" w:rsidTr="004E338D">
        <w:trPr>
          <w:trHeight w:val="4599"/>
        </w:trPr>
        <w:tc>
          <w:tcPr>
            <w:tcW w:w="4654" w:type="dxa"/>
            <w:shd w:val="clear" w:color="auto" w:fill="E2EFD9" w:themeFill="accent6" w:themeFillTint="33"/>
          </w:tcPr>
          <w:p w14:paraId="7624753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660E2BE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EC738EC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B68C16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849EBC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D1530F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6CE7FB" w14:textId="7C0C408C" w:rsidR="00604507" w:rsidRPr="001D56F1" w:rsidRDefault="00604507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>Matériel</w:t>
            </w:r>
          </w:p>
          <w:p w14:paraId="5931A57F" w14:textId="3B602123" w:rsidR="001347F2" w:rsidRDefault="001347F2" w:rsidP="001D5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8" w:type="dxa"/>
          </w:tcPr>
          <w:p w14:paraId="60A6D3CC" w14:textId="77777777" w:rsidR="001347F2" w:rsidRDefault="00134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DBDB6C8" w14:textId="77777777" w:rsidR="001347F2" w:rsidRDefault="001347F2">
            <w:pPr>
              <w:rPr>
                <w:rFonts w:ascii="Times New Roman" w:hAnsi="Times New Roman" w:cs="Times New Roman"/>
              </w:rPr>
            </w:pPr>
          </w:p>
          <w:p w14:paraId="1CBF441B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00700D91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6833E1D7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5E62BB3C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3AB6E43A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157343B1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2057C1D7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1D997A2B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0B973FFB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46BAC5E7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722D61AD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5BB36663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4A7C7C08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7BA4305A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16E161BC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3C7CB7D9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6FAEB98C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1D2D1BB0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1FBC4123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30CFCE21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0BC6FDE3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684744A2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6F1D8295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7861CCD8" w14:textId="77777777" w:rsidR="004E338D" w:rsidRDefault="004E338D">
            <w:pPr>
              <w:rPr>
                <w:rFonts w:ascii="Times New Roman" w:hAnsi="Times New Roman" w:cs="Times New Roman"/>
              </w:rPr>
            </w:pPr>
          </w:p>
          <w:p w14:paraId="7B183111" w14:textId="5D0DE046" w:rsidR="004E338D" w:rsidRDefault="004E338D">
            <w:pPr>
              <w:rPr>
                <w:rFonts w:ascii="Times New Roman" w:hAnsi="Times New Roman" w:cs="Times New Roman"/>
              </w:rPr>
            </w:pPr>
          </w:p>
        </w:tc>
      </w:tr>
      <w:tr w:rsidR="001D56F1" w14:paraId="51728F4B" w14:textId="77777777" w:rsidTr="004E338D">
        <w:trPr>
          <w:trHeight w:val="4599"/>
        </w:trPr>
        <w:tc>
          <w:tcPr>
            <w:tcW w:w="4654" w:type="dxa"/>
            <w:shd w:val="clear" w:color="auto" w:fill="E2EFD9" w:themeFill="accent6" w:themeFillTint="33"/>
          </w:tcPr>
          <w:p w14:paraId="777A76F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5EC99E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5AC231D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D59190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4A6072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F0D784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5E315B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131CA23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F34162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445A7CF" w14:textId="6D73D836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>Protection</w:t>
            </w:r>
            <w:r w:rsidR="00500A7A">
              <w:rPr>
                <w:rFonts w:ascii="Times New Roman" w:hAnsi="Times New Roman" w:cs="Times New Roman"/>
                <w:b/>
              </w:rPr>
              <w:t xml:space="preserve"> (Equipement de protection individuelle)</w:t>
            </w:r>
          </w:p>
          <w:p w14:paraId="49D201CE" w14:textId="77777777" w:rsidR="001D56F1" w:rsidRPr="00604507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8" w:type="dxa"/>
          </w:tcPr>
          <w:p w14:paraId="189C29D5" w14:textId="77777777" w:rsidR="001D56F1" w:rsidRDefault="001D56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9FD9CBB" w14:textId="77777777" w:rsidR="001D56F1" w:rsidRDefault="001D56F1">
            <w:pPr>
              <w:rPr>
                <w:rFonts w:ascii="Times New Roman" w:hAnsi="Times New Roman" w:cs="Times New Roman"/>
              </w:rPr>
            </w:pPr>
          </w:p>
        </w:tc>
      </w:tr>
      <w:tr w:rsidR="001D56F1" w14:paraId="6FD196F3" w14:textId="77777777" w:rsidTr="004E338D">
        <w:trPr>
          <w:trHeight w:val="4599"/>
        </w:trPr>
        <w:tc>
          <w:tcPr>
            <w:tcW w:w="4654" w:type="dxa"/>
            <w:shd w:val="clear" w:color="auto" w:fill="E2EFD9" w:themeFill="accent6" w:themeFillTint="33"/>
          </w:tcPr>
          <w:p w14:paraId="73C3C04B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815207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581552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1EBDE89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3285CA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061DCFE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111367E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33DA3B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2DFF99" w14:textId="00C71236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>Vêtement</w:t>
            </w:r>
            <w:r w:rsidR="00500A7A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8808" w:type="dxa"/>
          </w:tcPr>
          <w:p w14:paraId="62B369BF" w14:textId="77777777" w:rsidR="001D56F1" w:rsidRDefault="001D56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7ECBB13" w14:textId="77777777" w:rsidR="001D56F1" w:rsidRDefault="001D56F1">
            <w:pPr>
              <w:rPr>
                <w:rFonts w:ascii="Times New Roman" w:hAnsi="Times New Roman" w:cs="Times New Roman"/>
              </w:rPr>
            </w:pPr>
          </w:p>
        </w:tc>
      </w:tr>
    </w:tbl>
    <w:p w14:paraId="026C7A52" w14:textId="47EB0F8D" w:rsidR="00072DB2" w:rsidRDefault="00072DB2">
      <w:pPr>
        <w:rPr>
          <w:rFonts w:ascii="Times New Roman" w:hAnsi="Times New Roman" w:cs="Times New Roman"/>
        </w:rPr>
      </w:pPr>
    </w:p>
    <w:p w14:paraId="61D49581" w14:textId="6516177B" w:rsidR="00604507" w:rsidRDefault="00604507">
      <w:pPr>
        <w:rPr>
          <w:rFonts w:ascii="Times New Roman" w:hAnsi="Times New Roman" w:cs="Times New Roman"/>
        </w:rPr>
      </w:pP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4439"/>
        <w:gridCol w:w="9164"/>
        <w:gridCol w:w="1560"/>
      </w:tblGrid>
      <w:tr w:rsidR="00604507" w:rsidRPr="00604507" w14:paraId="4A72D1B2" w14:textId="77777777" w:rsidTr="004E338D">
        <w:trPr>
          <w:trHeight w:val="1623"/>
        </w:trPr>
        <w:tc>
          <w:tcPr>
            <w:tcW w:w="4439" w:type="dxa"/>
            <w:shd w:val="clear" w:color="auto" w:fill="D9E2F3" w:themeFill="accent5" w:themeFillTint="33"/>
          </w:tcPr>
          <w:p w14:paraId="616C5A5F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B08725" w14:textId="6F95D07E" w:rsidR="00604507" w:rsidRPr="001D56F1" w:rsidRDefault="001D56F1" w:rsidP="001D56F1">
            <w:pPr>
              <w:jc w:val="center"/>
            </w:pPr>
            <w:r w:rsidRPr="00857202">
              <w:rPr>
                <w:rFonts w:ascii="Times New Roman" w:hAnsi="Times New Roman" w:cs="Times New Roman"/>
                <w:b/>
                <w:sz w:val="24"/>
                <w:szCs w:val="24"/>
              </w:rPr>
              <w:t>ELEMENTS NOTES DANS LE CADRE DE L’OFFRE</w:t>
            </w:r>
          </w:p>
        </w:tc>
        <w:tc>
          <w:tcPr>
            <w:tcW w:w="9164" w:type="dxa"/>
            <w:shd w:val="clear" w:color="auto" w:fill="D9E2F3" w:themeFill="accent5" w:themeFillTint="33"/>
          </w:tcPr>
          <w:p w14:paraId="7D9823F6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85C161" w14:textId="6CEA8FB6" w:rsidR="001D56F1" w:rsidRDefault="00604507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REPONSE</w:t>
            </w:r>
          </w:p>
          <w:p w14:paraId="2D60046C" w14:textId="25F53DF2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  <w:r w:rsidRPr="001D56F1">
              <w:rPr>
                <w:rFonts w:ascii="Times New Roman" w:hAnsi="Times New Roman" w:cs="Times New Roman"/>
                <w:sz w:val="24"/>
                <w:szCs w:val="24"/>
              </w:rPr>
              <w:t>« </w:t>
            </w:r>
            <w:r w:rsidRPr="001D56F1">
              <w:rPr>
                <w:rFonts w:ascii="Times New Roman" w:hAnsi="Times New Roman" w:cs="Times New Roman"/>
              </w:rPr>
              <w:t xml:space="preserve">Moyens </w:t>
            </w:r>
            <w:r w:rsidR="0012391A">
              <w:rPr>
                <w:rFonts w:ascii="Times New Roman" w:hAnsi="Times New Roman" w:cs="Times New Roman"/>
              </w:rPr>
              <w:t>humains</w:t>
            </w:r>
            <w:r w:rsidRPr="001D56F1">
              <w:rPr>
                <w:rFonts w:ascii="Times New Roman" w:hAnsi="Times New Roman" w:cs="Times New Roman"/>
              </w:rPr>
              <w:t xml:space="preserve"> à l’exécution des prestations »</w:t>
            </w:r>
          </w:p>
          <w:p w14:paraId="573D8602" w14:textId="48B0D123" w:rsidR="00604507" w:rsidRPr="00604507" w:rsidRDefault="00604507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E2F3" w:themeFill="accent5" w:themeFillTint="33"/>
          </w:tcPr>
          <w:p w14:paraId="6DC99D43" w14:textId="77777777" w:rsidR="00CA7023" w:rsidRDefault="00CA7023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4AE652" w14:textId="64641013" w:rsidR="00604507" w:rsidRPr="00604507" w:rsidRDefault="00604507" w:rsidP="001D5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07">
              <w:rPr>
                <w:rFonts w:ascii="Times New Roman" w:hAnsi="Times New Roman" w:cs="Times New Roman"/>
                <w:b/>
                <w:sz w:val="24"/>
                <w:szCs w:val="24"/>
              </w:rPr>
              <w:t>Numéro de page mémoire technique</w:t>
            </w:r>
          </w:p>
        </w:tc>
      </w:tr>
      <w:tr w:rsidR="00604507" w14:paraId="45012018" w14:textId="77777777" w:rsidTr="004E338D">
        <w:trPr>
          <w:trHeight w:val="5868"/>
        </w:trPr>
        <w:tc>
          <w:tcPr>
            <w:tcW w:w="4439" w:type="dxa"/>
            <w:shd w:val="clear" w:color="auto" w:fill="D9E2F3" w:themeFill="accent5" w:themeFillTint="33"/>
          </w:tcPr>
          <w:p w14:paraId="00E0CA5D" w14:textId="77777777" w:rsidR="00604507" w:rsidRPr="001D56F1" w:rsidRDefault="00604507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BEFB1E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C2CFC5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5079D4A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E64592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2018FC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9013B0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47F532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 xml:space="preserve">Heures </w:t>
            </w:r>
          </w:p>
          <w:p w14:paraId="6249D3E4" w14:textId="27FD45D0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  <w:r w:rsidRPr="001D56F1">
              <w:rPr>
                <w:rFonts w:ascii="Times New Roman" w:hAnsi="Times New Roman" w:cs="Times New Roman"/>
              </w:rPr>
              <w:t xml:space="preserve">(Prestation quotidienne </w:t>
            </w:r>
            <w:r w:rsidR="0039212A">
              <w:rPr>
                <w:rFonts w:ascii="Times New Roman" w:hAnsi="Times New Roman" w:cs="Times New Roman"/>
              </w:rPr>
              <w:t>minimum 27 heures par jour</w:t>
            </w:r>
            <w:r w:rsidR="00500A7A">
              <w:rPr>
                <w:rFonts w:ascii="Times New Roman" w:hAnsi="Times New Roman" w:cs="Times New Roman"/>
              </w:rPr>
              <w:t xml:space="preserve"> </w:t>
            </w:r>
            <w:r w:rsidRPr="001D56F1">
              <w:rPr>
                <w:rFonts w:ascii="Times New Roman" w:hAnsi="Times New Roman" w:cs="Times New Roman"/>
              </w:rPr>
              <w:t>et</w:t>
            </w:r>
          </w:p>
          <w:p w14:paraId="6B0B888C" w14:textId="3FD56B2A" w:rsidR="00604507" w:rsidRDefault="004E338D" w:rsidP="001D56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Complémentaire</w:t>
            </w:r>
            <w:r w:rsidR="0039212A">
              <w:rPr>
                <w:rFonts w:ascii="Times New Roman" w:hAnsi="Times New Roman" w:cs="Times New Roman"/>
              </w:rPr>
              <w:t xml:space="preserve"> annuelle</w:t>
            </w:r>
            <w:r w:rsidR="001D56F1" w:rsidRPr="001D56F1">
              <w:rPr>
                <w:rFonts w:ascii="Times New Roman" w:hAnsi="Times New Roman" w:cs="Times New Roman"/>
              </w:rPr>
              <w:t>)</w:t>
            </w:r>
          </w:p>
          <w:p w14:paraId="7F922415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</w:p>
          <w:p w14:paraId="320361D9" w14:textId="4B3D1DFB" w:rsidR="001D56F1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64" w:type="dxa"/>
          </w:tcPr>
          <w:p w14:paraId="2122A41A" w14:textId="77777777" w:rsidR="00604507" w:rsidRDefault="00604507" w:rsidP="00115458">
            <w:pPr>
              <w:rPr>
                <w:rFonts w:ascii="Times New Roman" w:hAnsi="Times New Roman" w:cs="Times New Roman"/>
              </w:rPr>
            </w:pPr>
          </w:p>
          <w:p w14:paraId="450206D6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57030E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F2F34E1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A5048F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39CC8C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D82CC2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02A3D6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C2630B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3D089B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C7A7B1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86CA57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09BE42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EAC4B2D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6D4688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30C6C62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5FAC76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CA9A8B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A4DEB7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CA89C2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86A5A3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6EAADC5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992FAE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2ABE93F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C0FC002" w14:textId="30BA40D3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6CD8232" w14:textId="398485DA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5089320" w14:textId="77777777" w:rsidR="00604507" w:rsidRDefault="00604507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1D56F1" w14:paraId="6D84B312" w14:textId="77777777" w:rsidTr="004E338D">
        <w:trPr>
          <w:trHeight w:val="5868"/>
        </w:trPr>
        <w:tc>
          <w:tcPr>
            <w:tcW w:w="4439" w:type="dxa"/>
            <w:shd w:val="clear" w:color="auto" w:fill="D9E2F3" w:themeFill="accent5" w:themeFillTint="33"/>
          </w:tcPr>
          <w:p w14:paraId="30C92DB8" w14:textId="0E93C362" w:rsidR="001D56F1" w:rsidRDefault="001D56F1" w:rsidP="004E338D">
            <w:pPr>
              <w:rPr>
                <w:rFonts w:ascii="Times New Roman" w:hAnsi="Times New Roman" w:cs="Times New Roman"/>
                <w:b/>
              </w:rPr>
            </w:pPr>
          </w:p>
          <w:p w14:paraId="1E9DACB9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B801047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FF12890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0A319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152F42B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32F4DA6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20B90E4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6FE6D0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BC08C9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42A9E5F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4FA7070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70616BD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C50376A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04B74C8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70455C" w14:textId="77777777" w:rsidR="004E338D" w:rsidRDefault="004E338D" w:rsidP="004E33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A77DE3" w14:textId="77777777" w:rsidR="004E338D" w:rsidRDefault="004E338D" w:rsidP="004E33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F024E4" w14:textId="3C7B61A0" w:rsidR="001D56F1" w:rsidRDefault="001D56F1" w:rsidP="004E33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>Nombre d'agents</w:t>
            </w:r>
          </w:p>
          <w:p w14:paraId="2BC1AFB4" w14:textId="1B35D9C5" w:rsidR="001D56F1" w:rsidRPr="001D56F1" w:rsidRDefault="001D56F1" w:rsidP="004E338D">
            <w:pPr>
              <w:jc w:val="center"/>
              <w:rPr>
                <w:rFonts w:ascii="Times New Roman" w:hAnsi="Times New Roman" w:cs="Times New Roman"/>
              </w:rPr>
            </w:pPr>
            <w:r w:rsidRPr="001D56F1">
              <w:rPr>
                <w:rFonts w:ascii="Times New Roman" w:hAnsi="Times New Roman" w:cs="Times New Roman"/>
              </w:rPr>
              <w:t>(Prestation quotidienne et</w:t>
            </w:r>
          </w:p>
          <w:p w14:paraId="650CE53D" w14:textId="704D0E51" w:rsidR="001D56F1" w:rsidRPr="001D56F1" w:rsidRDefault="0039212A" w:rsidP="004E33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</w:rPr>
              <w:t>C</w:t>
            </w:r>
            <w:r w:rsidR="001D56F1" w:rsidRPr="001D56F1">
              <w:rPr>
                <w:rFonts w:ascii="Times New Roman" w:hAnsi="Times New Roman" w:cs="Times New Roman"/>
              </w:rPr>
              <w:t>omplémentaire</w:t>
            </w:r>
            <w:r>
              <w:rPr>
                <w:rFonts w:ascii="Times New Roman" w:hAnsi="Times New Roman" w:cs="Times New Roman"/>
              </w:rPr>
              <w:t xml:space="preserve"> annuelle</w:t>
            </w:r>
            <w:r w:rsidR="001D56F1" w:rsidRPr="001D5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64" w:type="dxa"/>
          </w:tcPr>
          <w:p w14:paraId="40F0F76D" w14:textId="77777777" w:rsidR="001D56F1" w:rsidRDefault="001D56F1" w:rsidP="00115458">
            <w:pPr>
              <w:rPr>
                <w:rFonts w:ascii="Times New Roman" w:hAnsi="Times New Roman" w:cs="Times New Roman"/>
              </w:rPr>
            </w:pPr>
          </w:p>
          <w:p w14:paraId="3A97FDB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FB27B8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BB9D0A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7C7C712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59B572D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7C7A925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AC3470E" w14:textId="141A15EC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E5BE5B7" w14:textId="77777777" w:rsidR="001D56F1" w:rsidRDefault="001D56F1" w:rsidP="00115458">
            <w:pPr>
              <w:rPr>
                <w:rFonts w:ascii="Times New Roman" w:hAnsi="Times New Roman" w:cs="Times New Roman"/>
              </w:rPr>
            </w:pPr>
          </w:p>
          <w:p w14:paraId="2939EC81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4421C4D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9069A0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776CD65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5D7BE9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F01DE1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766D42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EB50DC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A938E41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03576C6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EE98EB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A019BA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773DFC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362E4E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28D299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BDCBF8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9F6413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CCD3E8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E043CF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710B98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4A13D5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216A3D6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DDF1D5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A29DE5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EDD4DB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7DFDCA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7F997C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3070B1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CE5C92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F06D66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3F1A8CB" w14:textId="79BA5C38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795D622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195E5D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1E0FA9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7E9CAF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089B229" w14:textId="23ED0BC8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1D56F1" w14:paraId="096E93EB" w14:textId="77777777" w:rsidTr="004E338D">
        <w:trPr>
          <w:trHeight w:val="5868"/>
        </w:trPr>
        <w:tc>
          <w:tcPr>
            <w:tcW w:w="4439" w:type="dxa"/>
            <w:shd w:val="clear" w:color="auto" w:fill="D9E2F3" w:themeFill="accent5" w:themeFillTint="33"/>
          </w:tcPr>
          <w:p w14:paraId="41D250EF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3B0A2F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B203E8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95BC5D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CA7D77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376895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970261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F5C5C8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F131DC" w14:textId="77777777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FAC069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77CDF3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56EE307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35CA71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C05615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4316FB9" w14:textId="77777777" w:rsidR="004E338D" w:rsidRDefault="004E338D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5C8F018" w14:textId="2DFFAA35" w:rsid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</w:rPr>
              <w:t xml:space="preserve">Qualification/encadrement </w:t>
            </w:r>
          </w:p>
          <w:p w14:paraId="0C937877" w14:textId="4E92836E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</w:rPr>
            </w:pPr>
            <w:r w:rsidRPr="001D56F1">
              <w:rPr>
                <w:rFonts w:ascii="Times New Roman" w:hAnsi="Times New Roman" w:cs="Times New Roman"/>
              </w:rPr>
              <w:t>(Prestation quotidienne et</w:t>
            </w:r>
          </w:p>
          <w:p w14:paraId="4364B64B" w14:textId="1C5C97A5" w:rsidR="001D56F1" w:rsidRPr="001D56F1" w:rsidRDefault="001D56F1" w:rsidP="001D56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</w:rPr>
              <w:t xml:space="preserve"> </w:t>
            </w:r>
            <w:r w:rsidR="0039212A" w:rsidRPr="001D56F1">
              <w:rPr>
                <w:rFonts w:ascii="Times New Roman" w:hAnsi="Times New Roman" w:cs="Times New Roman"/>
              </w:rPr>
              <w:t>C</w:t>
            </w:r>
            <w:r w:rsidRPr="001D56F1">
              <w:rPr>
                <w:rFonts w:ascii="Times New Roman" w:hAnsi="Times New Roman" w:cs="Times New Roman"/>
              </w:rPr>
              <w:t>omplémentaire</w:t>
            </w:r>
            <w:r w:rsidR="0039212A">
              <w:rPr>
                <w:rFonts w:ascii="Times New Roman" w:hAnsi="Times New Roman" w:cs="Times New Roman"/>
              </w:rPr>
              <w:t xml:space="preserve"> annuelle</w:t>
            </w:r>
            <w:r w:rsidRPr="001D56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164" w:type="dxa"/>
          </w:tcPr>
          <w:p w14:paraId="09B23490" w14:textId="77777777" w:rsidR="001D56F1" w:rsidRDefault="001D56F1" w:rsidP="00115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49169A1" w14:textId="77777777" w:rsidR="001D56F1" w:rsidRDefault="001D56F1" w:rsidP="00115458">
            <w:pPr>
              <w:rPr>
                <w:rFonts w:ascii="Times New Roman" w:hAnsi="Times New Roman" w:cs="Times New Roman"/>
              </w:rPr>
            </w:pPr>
          </w:p>
          <w:p w14:paraId="539CCEBD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2B6971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327E9EF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B7BC9F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FA109D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0AAED0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76C9B1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EE0411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39CA4C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AF09306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58926FB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3670CEED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B705DE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1EAB72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4069B71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CA71809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2416A1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5880E4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3502F37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FC5274F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F3B3FA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119846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13A60F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76B0132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690B1A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DFEA8B4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67D777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3D1E4E8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49D4E5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56E8EC46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26E8D70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67A0FFE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0133CEFA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4973F93" w14:textId="256079F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</w:tr>
    </w:tbl>
    <w:p w14:paraId="10C13EC8" w14:textId="273E5FF7" w:rsidR="00CA7023" w:rsidRDefault="00CA7023">
      <w:pPr>
        <w:rPr>
          <w:rFonts w:ascii="Times New Roman" w:hAnsi="Times New Roman" w:cs="Times New Roman"/>
        </w:rPr>
      </w:pPr>
    </w:p>
    <w:p w14:paraId="70783617" w14:textId="66382A1C" w:rsidR="00CA7023" w:rsidRDefault="00CA7023">
      <w:pPr>
        <w:rPr>
          <w:rFonts w:ascii="Times New Roman" w:hAnsi="Times New Roman" w:cs="Times New Roman"/>
        </w:rPr>
      </w:pPr>
    </w:p>
    <w:p w14:paraId="49683759" w14:textId="4630E891" w:rsidR="00CA7023" w:rsidRDefault="00CA7023">
      <w:pPr>
        <w:rPr>
          <w:rFonts w:ascii="Times New Roman" w:hAnsi="Times New Roman" w:cs="Times New Roman"/>
        </w:rPr>
      </w:pPr>
    </w:p>
    <w:p w14:paraId="5D56D8EB" w14:textId="77777777" w:rsidR="00CA7023" w:rsidRDefault="00CA7023">
      <w:pPr>
        <w:rPr>
          <w:rFonts w:ascii="Times New Roman" w:hAnsi="Times New Roman" w:cs="Times New Roman"/>
        </w:rPr>
      </w:pP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4599"/>
        <w:gridCol w:w="9288"/>
        <w:gridCol w:w="1417"/>
      </w:tblGrid>
      <w:tr w:rsidR="00CA7023" w:rsidRPr="00604507" w14:paraId="5E23E477" w14:textId="77777777" w:rsidTr="004E338D">
        <w:trPr>
          <w:trHeight w:val="1272"/>
        </w:trPr>
        <w:tc>
          <w:tcPr>
            <w:tcW w:w="4599" w:type="dxa"/>
            <w:shd w:val="clear" w:color="auto" w:fill="F7CAAC" w:themeFill="accent2" w:themeFillTint="66"/>
          </w:tcPr>
          <w:p w14:paraId="0110B841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4EB857" w14:textId="15C35140" w:rsidR="00CA7023" w:rsidRDefault="00CA7023" w:rsidP="00115458">
            <w:pPr>
              <w:jc w:val="center"/>
              <w:rPr>
                <w:rFonts w:ascii="Times New Roman" w:hAnsi="Times New Roman" w:cs="Times New Roman"/>
              </w:rPr>
            </w:pPr>
            <w:r w:rsidRPr="00857202">
              <w:rPr>
                <w:rFonts w:ascii="Times New Roman" w:hAnsi="Times New Roman" w:cs="Times New Roman"/>
                <w:b/>
                <w:sz w:val="24"/>
                <w:szCs w:val="24"/>
              </w:rPr>
              <w:t>ELEMENTS NOTES DANS LE CADRE DE L’OFFRE</w:t>
            </w:r>
          </w:p>
        </w:tc>
        <w:tc>
          <w:tcPr>
            <w:tcW w:w="9288" w:type="dxa"/>
            <w:shd w:val="clear" w:color="auto" w:fill="F7CAAC" w:themeFill="accent2" w:themeFillTint="66"/>
          </w:tcPr>
          <w:p w14:paraId="120C2395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02D84A" w14:textId="6A45C7BA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REPONSE </w:t>
            </w:r>
          </w:p>
          <w:p w14:paraId="6630844B" w14:textId="147B8D80" w:rsidR="00CA7023" w:rsidRPr="001D56F1" w:rsidRDefault="00CA7023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  <w:sz w:val="24"/>
                <w:szCs w:val="24"/>
              </w:rPr>
              <w:t>« </w:t>
            </w:r>
            <w:r w:rsidRPr="00CA7023">
              <w:rPr>
                <w:rFonts w:ascii="Times New Roman" w:hAnsi="Times New Roman" w:cs="Times New Roman"/>
                <w:b/>
              </w:rPr>
              <w:t>Organisation générale</w:t>
            </w:r>
            <w:r w:rsidRPr="001D56F1">
              <w:rPr>
                <w:rFonts w:ascii="Times New Roman" w:hAnsi="Times New Roman" w:cs="Times New Roman"/>
                <w:b/>
              </w:rPr>
              <w:t xml:space="preserve"> »</w:t>
            </w:r>
          </w:p>
          <w:p w14:paraId="6E50235C" w14:textId="77777777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</w:rPr>
            </w:pPr>
          </w:p>
          <w:p w14:paraId="136972C4" w14:textId="77777777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3771C62B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483DF" w14:textId="1F6D1956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07">
              <w:rPr>
                <w:rFonts w:ascii="Times New Roman" w:hAnsi="Times New Roman" w:cs="Times New Roman"/>
                <w:b/>
                <w:sz w:val="24"/>
                <w:szCs w:val="24"/>
              </w:rPr>
              <w:t>Numéro de page mémoire technique</w:t>
            </w:r>
          </w:p>
        </w:tc>
      </w:tr>
      <w:tr w:rsidR="00B11857" w14:paraId="77596F57" w14:textId="77777777" w:rsidTr="00B11857">
        <w:trPr>
          <w:trHeight w:val="2478"/>
        </w:trPr>
        <w:tc>
          <w:tcPr>
            <w:tcW w:w="4599" w:type="dxa"/>
            <w:shd w:val="clear" w:color="auto" w:fill="F7CAAC" w:themeFill="accent2" w:themeFillTint="66"/>
          </w:tcPr>
          <w:p w14:paraId="22009CFF" w14:textId="77777777" w:rsidR="00B11857" w:rsidRDefault="00B11857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C93AE78" w14:textId="77777777" w:rsidR="00B11857" w:rsidRDefault="00B11857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898DE2E" w14:textId="77777777" w:rsidR="00B11857" w:rsidRDefault="00B11857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B90411C" w14:textId="77777777" w:rsidR="00B11857" w:rsidRDefault="00B11857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B9BF589" w14:textId="5B52B18E" w:rsidR="00B11857" w:rsidRPr="00CA7023" w:rsidRDefault="00B11857" w:rsidP="008D6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23">
              <w:rPr>
                <w:rFonts w:ascii="Times New Roman" w:hAnsi="Times New Roman" w:cs="Times New Roman"/>
                <w:b/>
              </w:rPr>
              <w:t>Communication</w:t>
            </w:r>
          </w:p>
          <w:p w14:paraId="28DB9E0A" w14:textId="5266281D" w:rsidR="00B11857" w:rsidRDefault="00B11857" w:rsidP="00115458">
            <w:pPr>
              <w:jc w:val="center"/>
              <w:rPr>
                <w:rFonts w:ascii="Times New Roman" w:hAnsi="Times New Roman" w:cs="Times New Roman"/>
              </w:rPr>
            </w:pPr>
            <w:r w:rsidRPr="00CA7023">
              <w:rPr>
                <w:rFonts w:ascii="Times New Roman" w:hAnsi="Times New Roman" w:cs="Times New Roman"/>
              </w:rPr>
              <w:t>Circuit- méthode d'échange, outils</w:t>
            </w:r>
          </w:p>
          <w:p w14:paraId="1DFC6CE4" w14:textId="383A1E57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8AAB391" w14:textId="0DF64A91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975971" w14:textId="1BD41304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1EA40F8" w14:textId="77777777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FFC4AE7" w14:textId="77777777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87A77F2" w14:textId="16790CAC" w:rsidR="00B11857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CE7E373" w14:textId="6BE8E81D" w:rsidR="00E4387A" w:rsidRDefault="00E4387A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A9D3347" w14:textId="723B6385" w:rsidR="00E4387A" w:rsidRDefault="00E4387A" w:rsidP="00E43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8" w:type="dxa"/>
          </w:tcPr>
          <w:p w14:paraId="6A2D3EDB" w14:textId="77777777" w:rsidR="00B11857" w:rsidRDefault="00B11857" w:rsidP="00CA7023">
            <w:pPr>
              <w:rPr>
                <w:rFonts w:ascii="Times New Roman" w:hAnsi="Times New Roman" w:cs="Times New Roman"/>
              </w:rPr>
            </w:pPr>
          </w:p>
          <w:p w14:paraId="5EACDC9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3894C321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50D2F325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3EA852C0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B0FCCE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1D4CD051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335E3E24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5FC3BE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7B71B2E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783E21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D802B2F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6BC4F8CA" w14:textId="0894BF6B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14:paraId="3C3B533C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0BC5439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46E3BDC5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6B804E2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01088BF4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799D7786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25C7CD10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08A2DAFA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608582C1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2CAA40F7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0627FAD7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26DC5305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151F3A0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5EE9002B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5F2C2080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5EAD6F4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7548BC9B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2F9DF3E7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1F490A78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0EAD73B2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0C2721E5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E87885C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429A474A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14FA63C9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352523B8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7AB2ACCE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79935A0D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  <w:p w14:paraId="7E8960F4" w14:textId="2B01A7E9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B11857" w14:paraId="15904473" w14:textId="77777777" w:rsidTr="00B11857">
        <w:trPr>
          <w:trHeight w:val="2220"/>
        </w:trPr>
        <w:tc>
          <w:tcPr>
            <w:tcW w:w="4599" w:type="dxa"/>
            <w:vMerge w:val="restart"/>
            <w:shd w:val="clear" w:color="auto" w:fill="F7CAAC" w:themeFill="accent2" w:themeFillTint="66"/>
          </w:tcPr>
          <w:p w14:paraId="2420D057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9E56ECD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1D8761B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37B629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23">
              <w:rPr>
                <w:rFonts w:ascii="Times New Roman" w:hAnsi="Times New Roman" w:cs="Times New Roman"/>
                <w:b/>
              </w:rPr>
              <w:t>Politique interne</w:t>
            </w:r>
            <w:r>
              <w:rPr>
                <w:rFonts w:ascii="Times New Roman" w:hAnsi="Times New Roman" w:cs="Times New Roman"/>
                <w:b/>
              </w:rPr>
              <w:t xml:space="preserve"> de</w:t>
            </w:r>
            <w:r w:rsidRPr="00CA7023">
              <w:rPr>
                <w:rFonts w:ascii="Times New Roman" w:hAnsi="Times New Roman" w:cs="Times New Roman"/>
                <w:b/>
              </w:rPr>
              <w:t xml:space="preserve"> gestion de </w:t>
            </w:r>
            <w:r>
              <w:rPr>
                <w:rFonts w:ascii="Times New Roman" w:hAnsi="Times New Roman" w:cs="Times New Roman"/>
                <w:b/>
              </w:rPr>
              <w:t xml:space="preserve">risque </w:t>
            </w:r>
          </w:p>
          <w:p w14:paraId="4C542041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  <w:r w:rsidRPr="00CA7023">
              <w:rPr>
                <w:rFonts w:ascii="Times New Roman" w:hAnsi="Times New Roman" w:cs="Times New Roman"/>
              </w:rPr>
              <w:t>Sanitaire</w:t>
            </w:r>
            <w:r>
              <w:rPr>
                <w:rFonts w:ascii="Times New Roman" w:hAnsi="Times New Roman" w:cs="Times New Roman"/>
              </w:rPr>
              <w:t>, social</w:t>
            </w:r>
          </w:p>
          <w:p w14:paraId="526643E4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8475958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43B64CE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96F287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E2E7A7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DDDDDD" w14:textId="77777777" w:rsidR="008C25E2" w:rsidRDefault="008C25E2" w:rsidP="008C25E2">
            <w:pPr>
              <w:rPr>
                <w:rFonts w:ascii="Times New Roman" w:hAnsi="Times New Roman" w:cs="Times New Roman"/>
                <w:b/>
              </w:rPr>
            </w:pPr>
          </w:p>
          <w:p w14:paraId="53954C36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2199A729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1EAE86D2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2876DF3D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735EDC6E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193B6DC9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17EF7B62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595D1D64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643D6768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22B4F812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</w:p>
          <w:p w14:paraId="7C1A3E9E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8E4FDF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212EBD9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699460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545B5C4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DE4F3BB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86957E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9D849D" w14:textId="395D4757" w:rsidR="008C25E2" w:rsidRPr="00E4387A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7A">
              <w:rPr>
                <w:rFonts w:ascii="Times New Roman" w:hAnsi="Times New Roman" w:cs="Times New Roman"/>
                <w:b/>
              </w:rPr>
              <w:t>Politique interne de qualité</w:t>
            </w:r>
          </w:p>
          <w:p w14:paraId="1CF525BF" w14:textId="77777777" w:rsidR="008C25E2" w:rsidRPr="00E4387A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  <w:r w:rsidRPr="00E4387A">
              <w:rPr>
                <w:rFonts w:ascii="Times New Roman" w:hAnsi="Times New Roman" w:cs="Times New Roman"/>
              </w:rPr>
              <w:t>Analyse des dysfonctionnements</w:t>
            </w:r>
          </w:p>
          <w:p w14:paraId="591CC891" w14:textId="03B5D866" w:rsidR="00B11857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7A">
              <w:rPr>
                <w:rFonts w:ascii="Times New Roman" w:hAnsi="Times New Roman" w:cs="Times New Roman"/>
              </w:rPr>
              <w:t>mesures correctives</w:t>
            </w:r>
          </w:p>
        </w:tc>
        <w:tc>
          <w:tcPr>
            <w:tcW w:w="9288" w:type="dxa"/>
          </w:tcPr>
          <w:p w14:paraId="1F5BD7FC" w14:textId="77777777" w:rsidR="00B11857" w:rsidRDefault="00B11857" w:rsidP="00CA7023">
            <w:pPr>
              <w:rPr>
                <w:rFonts w:ascii="Times New Roman" w:hAnsi="Times New Roman" w:cs="Times New Roman"/>
              </w:rPr>
            </w:pPr>
          </w:p>
          <w:p w14:paraId="49B14C68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175A161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59E26973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23A7F88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600BE0CF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2B0520E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A099775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1549D28F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5CB65CA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112F18DC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9236FA5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52ECFD5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44F66D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4047511F" w14:textId="2E5815F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AFFE210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B11857" w14:paraId="08E53340" w14:textId="77777777" w:rsidTr="004E338D">
        <w:trPr>
          <w:trHeight w:val="2355"/>
        </w:trPr>
        <w:tc>
          <w:tcPr>
            <w:tcW w:w="4599" w:type="dxa"/>
            <w:vMerge/>
            <w:shd w:val="clear" w:color="auto" w:fill="F7CAAC" w:themeFill="accent2" w:themeFillTint="66"/>
          </w:tcPr>
          <w:p w14:paraId="12458EB3" w14:textId="77777777" w:rsidR="00B11857" w:rsidRDefault="00B11857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8" w:type="dxa"/>
          </w:tcPr>
          <w:p w14:paraId="0CCA78FA" w14:textId="77777777" w:rsidR="00B11857" w:rsidRDefault="00B11857" w:rsidP="00CA7023">
            <w:pPr>
              <w:rPr>
                <w:rFonts w:ascii="Times New Roman" w:hAnsi="Times New Roman" w:cs="Times New Roman"/>
              </w:rPr>
            </w:pPr>
          </w:p>
          <w:p w14:paraId="0E34B4E0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1BC1F1D5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0700060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3239F0E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CEB68EE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594B1B91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78C6BCA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3C900232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15FF64C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00EB4B0A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2D1B698D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38F4FDAE" w14:textId="77777777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5BA4D6E6" w14:textId="6F1B94ED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  <w:p w14:paraId="102D3CD7" w14:textId="49258AF0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404FF619" w14:textId="23146A23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1389322" w14:textId="2AAAEEEE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A9CF4C1" w14:textId="3D04D296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D0FA18D" w14:textId="72663CCA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7371196" w14:textId="542963CA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2E61F70" w14:textId="6EAC8AE9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C5A061A" w14:textId="7E36DE16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9F2F891" w14:textId="659521A8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2539297C" w14:textId="0313407F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49DE882" w14:textId="220C58AA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4EB24261" w14:textId="77ABA5D4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0F05B758" w14:textId="0ED3B5B3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AEE5F8E" w14:textId="439CD59B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2BB7B10" w14:textId="752BB54B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28D707AB" w14:textId="095E1131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8C64B3B" w14:textId="3E6DFC5D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C776390" w14:textId="07D261EA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2D02FCEA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1802E44" w14:textId="1CD61308" w:rsidR="00E4387A" w:rsidRDefault="00E4387A" w:rsidP="00CA7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D7B93E2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</w:tc>
      </w:tr>
    </w:tbl>
    <w:p w14:paraId="009A8012" w14:textId="77777777" w:rsidR="008D6B4D" w:rsidRDefault="008D6B4D">
      <w:r>
        <w:br w:type="page"/>
      </w: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4599"/>
        <w:gridCol w:w="9288"/>
        <w:gridCol w:w="1417"/>
      </w:tblGrid>
      <w:tr w:rsidR="008D6B4D" w:rsidRPr="00604507" w14:paraId="298CA92A" w14:textId="77777777" w:rsidTr="008D6B4D">
        <w:trPr>
          <w:trHeight w:val="1272"/>
        </w:trPr>
        <w:tc>
          <w:tcPr>
            <w:tcW w:w="4599" w:type="dxa"/>
            <w:shd w:val="clear" w:color="auto" w:fill="33CCCC"/>
          </w:tcPr>
          <w:p w14:paraId="2833D889" w14:textId="3A12DC4E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06B62A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</w:rPr>
            </w:pPr>
            <w:r w:rsidRPr="00857202">
              <w:rPr>
                <w:rFonts w:ascii="Times New Roman" w:hAnsi="Times New Roman" w:cs="Times New Roman"/>
                <w:b/>
                <w:sz w:val="24"/>
                <w:szCs w:val="24"/>
              </w:rPr>
              <w:t>ELEMENTS NOTES DANS LE CADRE DE L’OFFRE</w:t>
            </w:r>
          </w:p>
        </w:tc>
        <w:tc>
          <w:tcPr>
            <w:tcW w:w="9288" w:type="dxa"/>
            <w:shd w:val="clear" w:color="auto" w:fill="33CCCC"/>
          </w:tcPr>
          <w:p w14:paraId="64876483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27EE13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REPONSE </w:t>
            </w:r>
          </w:p>
          <w:p w14:paraId="4BE52BBD" w14:textId="4B10BBB2" w:rsidR="008D6B4D" w:rsidRPr="001D56F1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  <w:sz w:val="24"/>
                <w:szCs w:val="24"/>
              </w:rPr>
              <w:t>« </w:t>
            </w:r>
            <w:r>
              <w:rPr>
                <w:rFonts w:ascii="Times New Roman" w:hAnsi="Times New Roman" w:cs="Times New Roman"/>
                <w:b/>
              </w:rPr>
              <w:t>Politique de ressources humaines</w:t>
            </w:r>
            <w:r w:rsidRPr="001D56F1">
              <w:rPr>
                <w:rFonts w:ascii="Times New Roman" w:hAnsi="Times New Roman" w:cs="Times New Roman"/>
                <w:b/>
              </w:rPr>
              <w:t xml:space="preserve"> »</w:t>
            </w:r>
          </w:p>
          <w:p w14:paraId="31CBCD86" w14:textId="77777777" w:rsidR="008D6B4D" w:rsidRPr="00604507" w:rsidRDefault="008D6B4D" w:rsidP="00B024CB">
            <w:pPr>
              <w:jc w:val="center"/>
              <w:rPr>
                <w:rFonts w:ascii="Times New Roman" w:hAnsi="Times New Roman" w:cs="Times New Roman"/>
              </w:rPr>
            </w:pPr>
          </w:p>
          <w:p w14:paraId="72985BAD" w14:textId="77777777" w:rsidR="008D6B4D" w:rsidRPr="00604507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33CCCC"/>
          </w:tcPr>
          <w:p w14:paraId="5A01FF6C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B0AA94" w14:textId="77777777" w:rsidR="008D6B4D" w:rsidRPr="00604507" w:rsidRDefault="008D6B4D" w:rsidP="00B024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07">
              <w:rPr>
                <w:rFonts w:ascii="Times New Roman" w:hAnsi="Times New Roman" w:cs="Times New Roman"/>
                <w:b/>
                <w:sz w:val="24"/>
                <w:szCs w:val="24"/>
              </w:rPr>
              <w:t>Numéro de page mémoire technique</w:t>
            </w:r>
          </w:p>
        </w:tc>
      </w:tr>
      <w:tr w:rsidR="00CA7023" w14:paraId="1EBAC1D8" w14:textId="77777777" w:rsidTr="008D6B4D">
        <w:trPr>
          <w:trHeight w:val="4599"/>
        </w:trPr>
        <w:tc>
          <w:tcPr>
            <w:tcW w:w="4599" w:type="dxa"/>
            <w:shd w:val="clear" w:color="auto" w:fill="33CCCC"/>
            <w:vAlign w:val="center"/>
          </w:tcPr>
          <w:p w14:paraId="28CB41D2" w14:textId="77777777" w:rsidR="00CA7023" w:rsidRDefault="00CA7023" w:rsidP="008C25E2">
            <w:pPr>
              <w:rPr>
                <w:rFonts w:ascii="Times New Roman" w:hAnsi="Times New Roman" w:cs="Times New Roman"/>
                <w:b/>
              </w:rPr>
            </w:pPr>
          </w:p>
          <w:p w14:paraId="3AFBB946" w14:textId="46A99B38" w:rsidR="00CA7023" w:rsidRDefault="00B11857" w:rsidP="00B1185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="00CA7023" w:rsidRPr="00CA7023">
              <w:rPr>
                <w:rFonts w:ascii="Times New Roman" w:hAnsi="Times New Roman" w:cs="Times New Roman"/>
                <w:b/>
              </w:rPr>
              <w:t>rocessus de reprise des personnels</w:t>
            </w:r>
          </w:p>
        </w:tc>
        <w:tc>
          <w:tcPr>
            <w:tcW w:w="9288" w:type="dxa"/>
          </w:tcPr>
          <w:p w14:paraId="6EBC9E12" w14:textId="77777777" w:rsidR="00CA7023" w:rsidRDefault="00CA7023" w:rsidP="00CA7023">
            <w:pPr>
              <w:rPr>
                <w:rFonts w:ascii="Times New Roman" w:hAnsi="Times New Roman" w:cs="Times New Roman"/>
              </w:rPr>
            </w:pPr>
          </w:p>
          <w:p w14:paraId="062BEAD7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8A45B81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B0ED1DC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BD47FC2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35389284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41FBEF3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372AF66A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04D41511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048CE0E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9294634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F082724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156FCDAA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337F4B27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47974A9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E79DE05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6470D23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0FFDC43A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24D60A7F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39B8C6FD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0DDB8DB3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4F77AAA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E4C5E46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473398CF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BFEBB09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26C6878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03446692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2D3597F8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78C6AAB5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5A33905E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3F4A2E56" w14:textId="77777777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  <w:p w14:paraId="65FF7EB4" w14:textId="5908BD12" w:rsidR="008C25E2" w:rsidRDefault="008C25E2" w:rsidP="00CA7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5ACBC26" w14:textId="77777777" w:rsidR="00CA7023" w:rsidRDefault="00CA7023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B11857" w14:paraId="1F7DD09B" w14:textId="77777777" w:rsidTr="008D6B4D">
        <w:trPr>
          <w:trHeight w:val="4599"/>
        </w:trPr>
        <w:tc>
          <w:tcPr>
            <w:tcW w:w="4599" w:type="dxa"/>
            <w:shd w:val="clear" w:color="auto" w:fill="33CCCC"/>
            <w:vAlign w:val="center"/>
          </w:tcPr>
          <w:p w14:paraId="4DC516CA" w14:textId="119971B0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Formation et carrière </w:t>
            </w:r>
          </w:p>
          <w:p w14:paraId="2062D7D3" w14:textId="0B4AAA13" w:rsidR="00B11857" w:rsidRDefault="00B11857" w:rsidP="0058142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88" w:type="dxa"/>
          </w:tcPr>
          <w:p w14:paraId="0AFE7839" w14:textId="77777777" w:rsidR="00B11857" w:rsidRDefault="00B11857" w:rsidP="00CA70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56C985" w14:textId="77777777" w:rsidR="00B11857" w:rsidRDefault="00B11857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8D6B4D" w14:paraId="0FF4C104" w14:textId="77777777" w:rsidTr="008D6B4D">
        <w:trPr>
          <w:trHeight w:val="4599"/>
        </w:trPr>
        <w:tc>
          <w:tcPr>
            <w:tcW w:w="4599" w:type="dxa"/>
            <w:shd w:val="clear" w:color="auto" w:fill="33CCCC"/>
          </w:tcPr>
          <w:p w14:paraId="1BEF36BE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313EA32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E0C4B77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8B8031F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5CB5DE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DB9FE48" w14:textId="77777777" w:rsidR="008D6B4D" w:rsidRDefault="008D6B4D" w:rsidP="00B024C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72CB30A" w14:textId="77777777" w:rsidR="008C25E2" w:rsidRDefault="008C25E2" w:rsidP="008C25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7023">
              <w:rPr>
                <w:rFonts w:ascii="Times New Roman" w:hAnsi="Times New Roman" w:cs="Times New Roman"/>
                <w:b/>
              </w:rPr>
              <w:t>Gestion des absences</w:t>
            </w:r>
          </w:p>
          <w:p w14:paraId="61190FD2" w14:textId="78DD4379" w:rsidR="008D6B4D" w:rsidRPr="00CA7023" w:rsidRDefault="008C25E2" w:rsidP="008C25E2">
            <w:pPr>
              <w:jc w:val="center"/>
              <w:rPr>
                <w:rFonts w:ascii="Times New Roman" w:hAnsi="Times New Roman" w:cs="Times New Roman"/>
              </w:rPr>
            </w:pPr>
            <w:r w:rsidRPr="00CA7023">
              <w:rPr>
                <w:rFonts w:ascii="Times New Roman" w:hAnsi="Times New Roman" w:cs="Times New Roman"/>
                <w:b/>
              </w:rPr>
              <w:t xml:space="preserve"> </w:t>
            </w:r>
            <w:r w:rsidRPr="00CA7023">
              <w:rPr>
                <w:rFonts w:ascii="Times New Roman" w:hAnsi="Times New Roman" w:cs="Times New Roman"/>
              </w:rPr>
              <w:t>(prévues et imprévues)</w:t>
            </w:r>
          </w:p>
        </w:tc>
        <w:tc>
          <w:tcPr>
            <w:tcW w:w="9288" w:type="dxa"/>
          </w:tcPr>
          <w:p w14:paraId="1980D82A" w14:textId="77777777" w:rsidR="008D6B4D" w:rsidRDefault="008D6B4D" w:rsidP="00B024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EF173CF" w14:textId="77777777" w:rsidR="008D6B4D" w:rsidRDefault="008D6B4D" w:rsidP="00B024CB">
            <w:pPr>
              <w:rPr>
                <w:rFonts w:ascii="Times New Roman" w:hAnsi="Times New Roman" w:cs="Times New Roman"/>
              </w:rPr>
            </w:pPr>
          </w:p>
        </w:tc>
      </w:tr>
    </w:tbl>
    <w:p w14:paraId="52B0FF7A" w14:textId="5969F149" w:rsidR="00CA7023" w:rsidRDefault="00CA7023"/>
    <w:p w14:paraId="72CFFDFB" w14:textId="77777777" w:rsidR="00B11857" w:rsidRDefault="00B11857">
      <w:r>
        <w:br w:type="page"/>
      </w:r>
    </w:p>
    <w:p w14:paraId="505A7002" w14:textId="31F72EED" w:rsidR="00B11857" w:rsidRDefault="00B11857"/>
    <w:p w14:paraId="352EB105" w14:textId="77777777" w:rsidR="00B11857" w:rsidRDefault="00B11857"/>
    <w:tbl>
      <w:tblPr>
        <w:tblStyle w:val="Grilledutableau"/>
        <w:tblW w:w="15583" w:type="dxa"/>
        <w:tblLook w:val="04A0" w:firstRow="1" w:lastRow="0" w:firstColumn="1" w:lastColumn="0" w:noHBand="0" w:noVBand="1"/>
      </w:tblPr>
      <w:tblGrid>
        <w:gridCol w:w="4974"/>
        <w:gridCol w:w="9081"/>
        <w:gridCol w:w="1528"/>
      </w:tblGrid>
      <w:tr w:rsidR="00CA7023" w:rsidRPr="00604507" w14:paraId="7B703810" w14:textId="77777777" w:rsidTr="00A5500B">
        <w:trPr>
          <w:trHeight w:val="1192"/>
        </w:trPr>
        <w:tc>
          <w:tcPr>
            <w:tcW w:w="4974" w:type="dxa"/>
            <w:shd w:val="clear" w:color="auto" w:fill="FFD966" w:themeFill="accent4" w:themeFillTint="99"/>
          </w:tcPr>
          <w:p w14:paraId="4AAE569D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3D9F1A" w14:textId="4C209D45" w:rsidR="00CA7023" w:rsidRDefault="00CA7023" w:rsidP="00CA7023">
            <w:pPr>
              <w:jc w:val="center"/>
              <w:rPr>
                <w:rFonts w:ascii="Times New Roman" w:hAnsi="Times New Roman" w:cs="Times New Roman"/>
              </w:rPr>
            </w:pPr>
            <w:r w:rsidRPr="00857202">
              <w:rPr>
                <w:rFonts w:ascii="Times New Roman" w:hAnsi="Times New Roman" w:cs="Times New Roman"/>
                <w:b/>
                <w:sz w:val="24"/>
                <w:szCs w:val="24"/>
              </w:rPr>
              <w:t>ELEMENTS NOTES DANS LE CADRE DE L’OFFRE</w:t>
            </w:r>
          </w:p>
        </w:tc>
        <w:tc>
          <w:tcPr>
            <w:tcW w:w="9081" w:type="dxa"/>
            <w:shd w:val="clear" w:color="auto" w:fill="FFD966" w:themeFill="accent4" w:themeFillTint="99"/>
          </w:tcPr>
          <w:p w14:paraId="600D68A8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74E86B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REPONSE </w:t>
            </w:r>
          </w:p>
          <w:p w14:paraId="09054696" w14:textId="5F891E8B" w:rsidR="00CA7023" w:rsidRPr="001D56F1" w:rsidRDefault="00CA7023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6F1">
              <w:rPr>
                <w:rFonts w:ascii="Times New Roman" w:hAnsi="Times New Roman" w:cs="Times New Roman"/>
                <w:b/>
                <w:sz w:val="24"/>
                <w:szCs w:val="24"/>
              </w:rPr>
              <w:t>« </w:t>
            </w:r>
            <w:r w:rsidR="00581426">
              <w:rPr>
                <w:rFonts w:ascii="Times New Roman" w:hAnsi="Times New Roman" w:cs="Times New Roman"/>
                <w:b/>
              </w:rPr>
              <w:t>Politique sociale et environnementale</w:t>
            </w:r>
            <w:r w:rsidR="004E338D" w:rsidRPr="001D56F1">
              <w:rPr>
                <w:rFonts w:ascii="Times New Roman" w:hAnsi="Times New Roman" w:cs="Times New Roman"/>
                <w:b/>
              </w:rPr>
              <w:t xml:space="preserve"> »</w:t>
            </w:r>
          </w:p>
          <w:p w14:paraId="2A71A9C2" w14:textId="77777777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</w:rPr>
            </w:pPr>
          </w:p>
          <w:p w14:paraId="658A32F8" w14:textId="77777777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8" w:type="dxa"/>
            <w:shd w:val="clear" w:color="auto" w:fill="FFD966" w:themeFill="accent4" w:themeFillTint="99"/>
          </w:tcPr>
          <w:p w14:paraId="01D2367B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80ACC0" w14:textId="77777777" w:rsidR="00CA7023" w:rsidRPr="00604507" w:rsidRDefault="00CA7023" w:rsidP="001154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07">
              <w:rPr>
                <w:rFonts w:ascii="Times New Roman" w:hAnsi="Times New Roman" w:cs="Times New Roman"/>
                <w:b/>
                <w:sz w:val="24"/>
                <w:szCs w:val="24"/>
              </w:rPr>
              <w:t>Numéro de page mémoire technique</w:t>
            </w:r>
          </w:p>
        </w:tc>
      </w:tr>
      <w:tr w:rsidR="00CA7023" w14:paraId="06EE7B0F" w14:textId="77777777" w:rsidTr="00A5500B">
        <w:trPr>
          <w:trHeight w:val="3589"/>
        </w:trPr>
        <w:tc>
          <w:tcPr>
            <w:tcW w:w="4974" w:type="dxa"/>
            <w:shd w:val="clear" w:color="auto" w:fill="FFD966" w:themeFill="accent4" w:themeFillTint="99"/>
          </w:tcPr>
          <w:p w14:paraId="1B23A764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1D95842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A1BA6E8" w14:textId="77777777" w:rsidR="00CA7023" w:rsidRDefault="00CA7023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672AC09" w14:textId="12BAAB1E" w:rsidR="004E338D" w:rsidRDefault="004E338D" w:rsidP="004E338D">
            <w:pPr>
              <w:rPr>
                <w:rFonts w:ascii="Times New Roman" w:hAnsi="Times New Roman" w:cs="Times New Roman"/>
                <w:b/>
              </w:rPr>
            </w:pPr>
          </w:p>
          <w:p w14:paraId="0EC3B36B" w14:textId="77777777" w:rsidR="00581426" w:rsidRDefault="00581426" w:rsidP="0058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338D">
              <w:rPr>
                <w:rFonts w:ascii="Times New Roman" w:hAnsi="Times New Roman" w:cs="Times New Roman"/>
                <w:b/>
              </w:rPr>
              <w:t>Social</w:t>
            </w:r>
          </w:p>
          <w:p w14:paraId="04C6BF14" w14:textId="023604FB" w:rsidR="00581426" w:rsidRPr="003E406F" w:rsidRDefault="00581426" w:rsidP="005814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</w:t>
            </w:r>
            <w:r w:rsidRPr="003E406F">
              <w:rPr>
                <w:rFonts w:ascii="Times New Roman" w:hAnsi="Times New Roman" w:cs="Times New Roman"/>
              </w:rPr>
              <w:t>vantages sociaux</w:t>
            </w:r>
            <w:r>
              <w:rPr>
                <w:rFonts w:ascii="Times New Roman" w:hAnsi="Times New Roman" w:cs="Times New Roman"/>
              </w:rPr>
              <w:t xml:space="preserve">, politique sociale, entretiens annuels, </w:t>
            </w:r>
            <w:r w:rsidRPr="003E406F">
              <w:rPr>
                <w:rFonts w:ascii="Times New Roman" w:hAnsi="Times New Roman" w:cs="Times New Roman"/>
              </w:rPr>
              <w:t>promotion</w:t>
            </w:r>
            <w:r w:rsidR="008C25E2">
              <w:rPr>
                <w:rFonts w:ascii="Times New Roman" w:hAnsi="Times New Roman" w:cs="Times New Roman"/>
              </w:rPr>
              <w:t xml:space="preserve"> sociale et</w:t>
            </w:r>
            <w:r w:rsidRPr="003E406F">
              <w:rPr>
                <w:rFonts w:ascii="Times New Roman" w:hAnsi="Times New Roman" w:cs="Times New Roman"/>
              </w:rPr>
              <w:t xml:space="preserve"> professionnelle</w:t>
            </w:r>
          </w:p>
          <w:p w14:paraId="4DC25F4B" w14:textId="579D2660" w:rsidR="004E338D" w:rsidRDefault="00581426" w:rsidP="0058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406F">
              <w:rPr>
                <w:rFonts w:ascii="Times New Roman" w:hAnsi="Times New Roman" w:cs="Times New Roman"/>
              </w:rPr>
              <w:t>taux turn-over agents</w:t>
            </w:r>
            <w:r>
              <w:rPr>
                <w:rFonts w:ascii="Times New Roman" w:hAnsi="Times New Roman" w:cs="Times New Roman"/>
              </w:rPr>
              <w:t xml:space="preserve"> et encadrants)</w:t>
            </w:r>
          </w:p>
          <w:p w14:paraId="713CCD19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AB36AF8" w14:textId="6A25ED64" w:rsidR="003E406F" w:rsidRPr="003E406F" w:rsidRDefault="003E406F" w:rsidP="001154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81" w:type="dxa"/>
          </w:tcPr>
          <w:p w14:paraId="301BA0FC" w14:textId="66721AFC" w:rsidR="00CA7023" w:rsidRDefault="00CA7023" w:rsidP="0058142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528" w:type="dxa"/>
          </w:tcPr>
          <w:p w14:paraId="2EFBA4D0" w14:textId="77777777" w:rsidR="00CA7023" w:rsidRDefault="00CA7023" w:rsidP="00115458">
            <w:pPr>
              <w:rPr>
                <w:rFonts w:ascii="Times New Roman" w:hAnsi="Times New Roman" w:cs="Times New Roman"/>
              </w:rPr>
            </w:pPr>
          </w:p>
        </w:tc>
      </w:tr>
      <w:tr w:rsidR="004E338D" w14:paraId="7515DA3D" w14:textId="77777777" w:rsidTr="00A5500B">
        <w:trPr>
          <w:trHeight w:val="3781"/>
        </w:trPr>
        <w:tc>
          <w:tcPr>
            <w:tcW w:w="4974" w:type="dxa"/>
            <w:shd w:val="clear" w:color="auto" w:fill="FFD966" w:themeFill="accent4" w:themeFillTint="99"/>
          </w:tcPr>
          <w:p w14:paraId="258478F2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A2182D7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667441D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FA32149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2822005" w14:textId="77777777" w:rsidR="00581426" w:rsidRPr="00581426" w:rsidRDefault="00581426" w:rsidP="0058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426">
              <w:rPr>
                <w:rFonts w:ascii="Times New Roman" w:hAnsi="Times New Roman" w:cs="Times New Roman"/>
                <w:b/>
              </w:rPr>
              <w:t>Environnemental</w:t>
            </w:r>
          </w:p>
          <w:p w14:paraId="497FAB10" w14:textId="15133DEE" w:rsidR="004E338D" w:rsidRDefault="00581426" w:rsidP="005814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426">
              <w:rPr>
                <w:rFonts w:ascii="Times New Roman" w:hAnsi="Times New Roman" w:cs="Times New Roman"/>
              </w:rPr>
              <w:t>Politique environnementale</w:t>
            </w:r>
          </w:p>
          <w:p w14:paraId="41013285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C7BC21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92538CF" w14:textId="77777777" w:rsidR="004E338D" w:rsidRDefault="004E338D" w:rsidP="001154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833D5C4" w14:textId="35CD4050" w:rsidR="00581426" w:rsidRDefault="004E338D" w:rsidP="0058142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</w:t>
            </w:r>
          </w:p>
          <w:p w14:paraId="42116899" w14:textId="2E49E0EF" w:rsidR="003E406F" w:rsidRDefault="003E406F" w:rsidP="003E40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81" w:type="dxa"/>
          </w:tcPr>
          <w:p w14:paraId="30E6820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11431C4E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0515103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2FFDFADC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7919A401" w14:textId="77777777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  <w:p w14:paraId="16166B0F" w14:textId="5EBC4E6D" w:rsidR="004E338D" w:rsidRDefault="004E338D" w:rsidP="00115458">
            <w:pPr>
              <w:rPr>
                <w:rFonts w:ascii="Times New Roman" w:hAnsi="Times New Roman" w:cs="Times New Roman"/>
              </w:rPr>
            </w:pPr>
          </w:p>
        </w:tc>
      </w:tr>
    </w:tbl>
    <w:p w14:paraId="37C4C920" w14:textId="50033D61" w:rsidR="004E338D" w:rsidRPr="00857202" w:rsidRDefault="004E338D" w:rsidP="008D6B4D">
      <w:pPr>
        <w:rPr>
          <w:rFonts w:ascii="Times New Roman" w:hAnsi="Times New Roman" w:cs="Times New Roman"/>
        </w:rPr>
      </w:pPr>
    </w:p>
    <w:sectPr w:rsidR="004E338D" w:rsidRPr="00857202" w:rsidSect="004E338D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7E399" w14:textId="77777777" w:rsidR="00BE5014" w:rsidRDefault="00BE5014" w:rsidP="002B3206">
      <w:pPr>
        <w:spacing w:after="0" w:line="240" w:lineRule="auto"/>
      </w:pPr>
      <w:r>
        <w:separator/>
      </w:r>
    </w:p>
  </w:endnote>
  <w:endnote w:type="continuationSeparator" w:id="0">
    <w:p w14:paraId="59B68AEE" w14:textId="77777777" w:rsidR="00BE5014" w:rsidRDefault="00BE5014" w:rsidP="002B3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BA657" w14:textId="7FFA1E6E" w:rsidR="001347F2" w:rsidRPr="003C7965" w:rsidRDefault="001347F2" w:rsidP="001347F2">
    <w:pPr>
      <w:pStyle w:val="Pieddepage"/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>AO</w:t>
    </w:r>
    <w:r w:rsidRPr="003C7965">
      <w:rPr>
        <w:rFonts w:ascii="Calibri" w:hAnsi="Calibri" w:cs="Arial"/>
        <w:b/>
        <w:sz w:val="16"/>
        <w:szCs w:val="16"/>
      </w:rPr>
      <w:t>/0</w:t>
    </w:r>
    <w:r>
      <w:rPr>
        <w:rFonts w:ascii="Calibri" w:hAnsi="Calibri" w:cs="Arial"/>
        <w:b/>
        <w:sz w:val="16"/>
        <w:szCs w:val="16"/>
      </w:rPr>
      <w:t>2</w:t>
    </w:r>
    <w:r w:rsidRPr="003C7965">
      <w:rPr>
        <w:rFonts w:ascii="Calibri" w:hAnsi="Calibri" w:cs="Arial"/>
        <w:b/>
        <w:sz w:val="16"/>
        <w:szCs w:val="16"/>
      </w:rPr>
      <w:t>/20</w:t>
    </w:r>
    <w:r>
      <w:rPr>
        <w:rFonts w:ascii="Calibri" w:hAnsi="Calibri" w:cs="Arial"/>
        <w:b/>
        <w:sz w:val="16"/>
        <w:szCs w:val="16"/>
      </w:rPr>
      <w:t>22</w:t>
    </w:r>
    <w:r w:rsidRPr="003C7965">
      <w:rPr>
        <w:rFonts w:ascii="Calibri" w:hAnsi="Calibri" w:cs="Arial"/>
        <w:b/>
        <w:sz w:val="16"/>
        <w:szCs w:val="16"/>
      </w:rPr>
      <w:t>/ARS13/</w:t>
    </w:r>
    <w:r>
      <w:rPr>
        <w:rFonts w:ascii="Calibri" w:hAnsi="Calibri" w:cs="Arial"/>
        <w:b/>
        <w:sz w:val="16"/>
        <w:szCs w:val="16"/>
      </w:rPr>
      <w:t>NETTOYAGE</w:t>
    </w:r>
    <w:r w:rsidRPr="003C7965">
      <w:rPr>
        <w:rFonts w:ascii="Calibri" w:hAnsi="Calibri" w:cs="Arial"/>
        <w:b/>
        <w:sz w:val="16"/>
        <w:szCs w:val="16"/>
      </w:rPr>
      <w:t xml:space="preserve"> - </w:t>
    </w:r>
    <w:r w:rsidRPr="001347F2">
      <w:rPr>
        <w:rFonts w:ascii="Calibri" w:hAnsi="Calibri" w:cs="Arial"/>
        <w:b/>
        <w:sz w:val="16"/>
        <w:szCs w:val="16"/>
      </w:rPr>
      <w:t>TRAME DE MEMOIRE</w:t>
    </w:r>
  </w:p>
  <w:p w14:paraId="70EA873A" w14:textId="46037646" w:rsidR="002B3206" w:rsidRPr="00736218" w:rsidRDefault="00736218" w:rsidP="001347F2">
    <w:pPr>
      <w:pStyle w:val="Pieddepage"/>
      <w:jc w:val="right"/>
      <w:rPr>
        <w:rFonts w:ascii="Times New Roman" w:hAnsi="Times New Roman" w:cs="Times New Roman"/>
        <w:sz w:val="18"/>
        <w:szCs w:val="18"/>
      </w:rPr>
    </w:pPr>
    <w:r w:rsidRPr="00736218">
      <w:rPr>
        <w:rFonts w:ascii="Times New Roman" w:hAnsi="Times New Roman" w:cs="Times New Roman"/>
        <w:color w:val="000000"/>
        <w:sz w:val="18"/>
        <w:szCs w:val="18"/>
      </w:rPr>
      <w:t xml:space="preserve">Page </w: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begin"/>
    </w:r>
    <w:r w:rsidRPr="00736218">
      <w:rPr>
        <w:rFonts w:ascii="Times New Roman" w:hAnsi="Times New Roman" w:cs="Times New Roman"/>
        <w:color w:val="000000"/>
        <w:sz w:val="18"/>
        <w:szCs w:val="18"/>
      </w:rPr>
      <w:instrText xml:space="preserve"> PAGE </w:instrTex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separate"/>
    </w:r>
    <w:r w:rsidR="008C25E2">
      <w:rPr>
        <w:rFonts w:ascii="Times New Roman" w:hAnsi="Times New Roman" w:cs="Times New Roman"/>
        <w:noProof/>
        <w:color w:val="000000"/>
        <w:sz w:val="18"/>
        <w:szCs w:val="18"/>
      </w:rPr>
      <w:t>11</w: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end"/>
    </w:r>
    <w:r w:rsidRPr="00736218">
      <w:rPr>
        <w:rFonts w:ascii="Times New Roman" w:hAnsi="Times New Roman" w:cs="Times New Roman"/>
        <w:color w:val="000000"/>
        <w:sz w:val="18"/>
        <w:szCs w:val="18"/>
      </w:rPr>
      <w:t xml:space="preserve"> sur </w: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begin"/>
    </w:r>
    <w:r w:rsidRPr="00736218">
      <w:rPr>
        <w:rFonts w:ascii="Times New Roman" w:hAnsi="Times New Roman" w:cs="Times New Roman"/>
        <w:color w:val="000000"/>
        <w:sz w:val="18"/>
        <w:szCs w:val="18"/>
      </w:rPr>
      <w:instrText xml:space="preserve"> NUMPAGES </w:instrTex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separate"/>
    </w:r>
    <w:r w:rsidR="008C25E2">
      <w:rPr>
        <w:rFonts w:ascii="Times New Roman" w:hAnsi="Times New Roman" w:cs="Times New Roman"/>
        <w:noProof/>
        <w:color w:val="000000"/>
        <w:sz w:val="18"/>
        <w:szCs w:val="18"/>
      </w:rPr>
      <w:t>11</w:t>
    </w:r>
    <w:r w:rsidRPr="00736218">
      <w:rPr>
        <w:rFonts w:ascii="Times New Roman" w:hAnsi="Times New Roman" w:cs="Times New Roman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19072" w14:textId="77777777" w:rsidR="00BE5014" w:rsidRDefault="00BE5014" w:rsidP="002B3206">
      <w:pPr>
        <w:spacing w:after="0" w:line="240" w:lineRule="auto"/>
      </w:pPr>
      <w:r>
        <w:separator/>
      </w:r>
    </w:p>
  </w:footnote>
  <w:footnote w:type="continuationSeparator" w:id="0">
    <w:p w14:paraId="37EA8717" w14:textId="77777777" w:rsidR="00BE5014" w:rsidRDefault="00BE5014" w:rsidP="002B32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4BC"/>
    <w:rsid w:val="00072DB2"/>
    <w:rsid w:val="00085A5E"/>
    <w:rsid w:val="000F75A3"/>
    <w:rsid w:val="00103378"/>
    <w:rsid w:val="00122ED1"/>
    <w:rsid w:val="0012391A"/>
    <w:rsid w:val="001347F2"/>
    <w:rsid w:val="001527ED"/>
    <w:rsid w:val="001D56F1"/>
    <w:rsid w:val="00205636"/>
    <w:rsid w:val="002B3206"/>
    <w:rsid w:val="002C0BA2"/>
    <w:rsid w:val="002C4381"/>
    <w:rsid w:val="002D088C"/>
    <w:rsid w:val="00305BB8"/>
    <w:rsid w:val="00307D7C"/>
    <w:rsid w:val="0033271C"/>
    <w:rsid w:val="00334BE6"/>
    <w:rsid w:val="00334FE1"/>
    <w:rsid w:val="00344780"/>
    <w:rsid w:val="0039212A"/>
    <w:rsid w:val="003E406F"/>
    <w:rsid w:val="00444BF3"/>
    <w:rsid w:val="004C3533"/>
    <w:rsid w:val="004E338D"/>
    <w:rsid w:val="00500A7A"/>
    <w:rsid w:val="00533744"/>
    <w:rsid w:val="0054408F"/>
    <w:rsid w:val="0055584C"/>
    <w:rsid w:val="00581426"/>
    <w:rsid w:val="005A71E3"/>
    <w:rsid w:val="005E313C"/>
    <w:rsid w:val="005E5AF3"/>
    <w:rsid w:val="00604507"/>
    <w:rsid w:val="00627CA7"/>
    <w:rsid w:val="00664338"/>
    <w:rsid w:val="006720B0"/>
    <w:rsid w:val="006F26EF"/>
    <w:rsid w:val="00736218"/>
    <w:rsid w:val="007419D0"/>
    <w:rsid w:val="00765369"/>
    <w:rsid w:val="007A32B3"/>
    <w:rsid w:val="007B6214"/>
    <w:rsid w:val="007C6810"/>
    <w:rsid w:val="007D014E"/>
    <w:rsid w:val="007D4B0C"/>
    <w:rsid w:val="007D6E1A"/>
    <w:rsid w:val="007E4313"/>
    <w:rsid w:val="00857202"/>
    <w:rsid w:val="00864CF6"/>
    <w:rsid w:val="00892023"/>
    <w:rsid w:val="00895A70"/>
    <w:rsid w:val="008B40A2"/>
    <w:rsid w:val="008C25E2"/>
    <w:rsid w:val="008D6B4D"/>
    <w:rsid w:val="008F5680"/>
    <w:rsid w:val="008F7422"/>
    <w:rsid w:val="008F7BEE"/>
    <w:rsid w:val="00962DD5"/>
    <w:rsid w:val="00963AB8"/>
    <w:rsid w:val="00982730"/>
    <w:rsid w:val="009C7A5A"/>
    <w:rsid w:val="009C7B4C"/>
    <w:rsid w:val="009D5BA4"/>
    <w:rsid w:val="00A25D7B"/>
    <w:rsid w:val="00A5500B"/>
    <w:rsid w:val="00A55F67"/>
    <w:rsid w:val="00A71D7A"/>
    <w:rsid w:val="00A73499"/>
    <w:rsid w:val="00AB0B2D"/>
    <w:rsid w:val="00AB3B35"/>
    <w:rsid w:val="00AE1BF1"/>
    <w:rsid w:val="00AF664C"/>
    <w:rsid w:val="00B11857"/>
    <w:rsid w:val="00BC272B"/>
    <w:rsid w:val="00BD0802"/>
    <w:rsid w:val="00BE5014"/>
    <w:rsid w:val="00C27104"/>
    <w:rsid w:val="00C36155"/>
    <w:rsid w:val="00C42664"/>
    <w:rsid w:val="00C57F68"/>
    <w:rsid w:val="00CA7023"/>
    <w:rsid w:val="00CB2A7A"/>
    <w:rsid w:val="00CE1605"/>
    <w:rsid w:val="00CF1A03"/>
    <w:rsid w:val="00D1124D"/>
    <w:rsid w:val="00D707B3"/>
    <w:rsid w:val="00D83090"/>
    <w:rsid w:val="00E4387A"/>
    <w:rsid w:val="00E61F47"/>
    <w:rsid w:val="00EC64BC"/>
    <w:rsid w:val="00F15AD1"/>
    <w:rsid w:val="00F47C70"/>
    <w:rsid w:val="00F602FA"/>
    <w:rsid w:val="00F60794"/>
    <w:rsid w:val="00F96BEB"/>
    <w:rsid w:val="00FA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73BC4"/>
  <w15:chartTrackingRefBased/>
  <w15:docId w15:val="{7DB976EC-B144-47E3-A0E7-AFEB78A4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B4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64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B3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3206"/>
  </w:style>
  <w:style w:type="paragraph" w:styleId="Pieddepage">
    <w:name w:val="footer"/>
    <w:basedOn w:val="Normal"/>
    <w:link w:val="PieddepageCar"/>
    <w:uiPriority w:val="99"/>
    <w:unhideWhenUsed/>
    <w:rsid w:val="002B3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3206"/>
  </w:style>
  <w:style w:type="character" w:styleId="Lienhypertexte">
    <w:name w:val="Hyperlink"/>
    <w:basedOn w:val="Policepardfaut"/>
    <w:uiPriority w:val="99"/>
    <w:unhideWhenUsed/>
    <w:rsid w:val="00D83090"/>
    <w:rPr>
      <w:color w:val="0563C1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A55F67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F75A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75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75A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F75A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75A3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7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7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37618-9079-4EC3-A79B-B75AA5275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Départemental 13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 Audrey</dc:creator>
  <cp:keywords/>
  <dc:description/>
  <cp:lastModifiedBy>BENNACER, Mohammed (ARS-PACA/DG/SEJMP)</cp:lastModifiedBy>
  <cp:revision>2</cp:revision>
  <cp:lastPrinted>2022-06-28T08:13:00Z</cp:lastPrinted>
  <dcterms:created xsi:type="dcterms:W3CDTF">2022-06-30T07:13:00Z</dcterms:created>
  <dcterms:modified xsi:type="dcterms:W3CDTF">2022-06-30T07:13:00Z</dcterms:modified>
</cp:coreProperties>
</file>